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C49B" w14:textId="77777777" w:rsidR="005A63DC" w:rsidRPr="005A63DC" w:rsidRDefault="005A63DC" w:rsidP="00D00567">
      <w:pPr>
        <w:keepNext/>
        <w:keepLines/>
        <w:widowControl/>
        <w:suppressAutoHyphens w:val="0"/>
        <w:spacing w:before="240" w:line="276" w:lineRule="auto"/>
        <w:jc w:val="center"/>
        <w:outlineLvl w:val="0"/>
        <w:rPr>
          <w:rFonts w:asciiTheme="minorHAnsi" w:eastAsia="Times New Roman" w:hAnsiTheme="minorHAnsi" w:cstheme="minorHAnsi"/>
          <w:b/>
          <w:bCs/>
          <w:kern w:val="0"/>
          <w:sz w:val="32"/>
          <w:szCs w:val="32"/>
          <w:lang w:eastAsia="pl-PL" w:bidi="ar-SA"/>
        </w:rPr>
      </w:pPr>
      <w:r w:rsidRPr="005A63DC">
        <w:rPr>
          <w:rFonts w:asciiTheme="minorHAnsi" w:eastAsia="Times New Roman" w:hAnsiTheme="minorHAnsi" w:cstheme="minorHAnsi"/>
          <w:b/>
          <w:bCs/>
          <w:kern w:val="0"/>
          <w:sz w:val="32"/>
          <w:szCs w:val="32"/>
          <w:lang w:eastAsia="pl-PL" w:bidi="ar-SA"/>
        </w:rPr>
        <w:t>ROZDZIAŁ II – WZÓR UMOWY</w:t>
      </w:r>
    </w:p>
    <w:p w14:paraId="1EAB4A3F" w14:textId="5506E556" w:rsidR="005A63DC" w:rsidRPr="005A63DC" w:rsidRDefault="005A63DC" w:rsidP="00D00567">
      <w:pPr>
        <w:widowControl/>
        <w:suppressAutoHyphens w:val="0"/>
        <w:spacing w:after="160" w:line="276" w:lineRule="auto"/>
        <w:jc w:val="center"/>
        <w:rPr>
          <w:rFonts w:asciiTheme="minorHAnsi" w:eastAsia="Times New Roman" w:hAnsiTheme="minorHAnsi" w:cstheme="minorHAnsi"/>
          <w:b/>
          <w:bCs/>
          <w:kern w:val="0"/>
          <w:sz w:val="28"/>
          <w:szCs w:val="28"/>
          <w:lang w:eastAsia="pl-PL" w:bidi="ar-SA"/>
        </w:rPr>
      </w:pPr>
      <w:r w:rsidRPr="005A63DC">
        <w:rPr>
          <w:rFonts w:asciiTheme="minorHAnsi" w:eastAsia="Times New Roman" w:hAnsiTheme="minorHAnsi" w:cstheme="minorHAnsi"/>
          <w:b/>
          <w:bCs/>
          <w:kern w:val="0"/>
          <w:sz w:val="28"/>
          <w:szCs w:val="28"/>
          <w:lang w:eastAsia="pl-PL" w:bidi="ar-SA"/>
        </w:rPr>
        <w:t>UMOWA NR ZDP.0250……202</w:t>
      </w:r>
      <w:r w:rsidR="00552CB3">
        <w:rPr>
          <w:rFonts w:asciiTheme="minorHAnsi" w:eastAsia="Times New Roman" w:hAnsiTheme="minorHAnsi" w:cstheme="minorHAnsi"/>
          <w:b/>
          <w:bCs/>
          <w:kern w:val="0"/>
          <w:sz w:val="28"/>
          <w:szCs w:val="28"/>
          <w:lang w:eastAsia="pl-PL" w:bidi="ar-SA"/>
        </w:rPr>
        <w:t>2</w:t>
      </w:r>
    </w:p>
    <w:p w14:paraId="7097E315" w14:textId="77777777" w:rsidR="009618F0" w:rsidRDefault="009618F0" w:rsidP="00D00567">
      <w:pPr>
        <w:widowControl/>
        <w:suppressAutoHyphens w:val="0"/>
        <w:spacing w:after="160" w:line="276" w:lineRule="auto"/>
        <w:rPr>
          <w:rFonts w:asciiTheme="minorHAnsi" w:eastAsia="Times New Roman" w:hAnsiTheme="minorHAnsi" w:cstheme="minorHAnsi"/>
          <w:b/>
          <w:bCs/>
          <w:kern w:val="0"/>
          <w:lang w:eastAsia="pl-PL" w:bidi="ar-SA"/>
        </w:rPr>
      </w:pPr>
    </w:p>
    <w:p w14:paraId="1D5A82BE" w14:textId="627B6E73" w:rsidR="00504D75" w:rsidRDefault="00504D75" w:rsidP="00D00567">
      <w:pPr>
        <w:widowControl/>
        <w:suppressAutoHyphens w:val="0"/>
        <w:spacing w:after="160" w:line="276" w:lineRule="auto"/>
        <w:rPr>
          <w:rFonts w:asciiTheme="minorHAnsi" w:eastAsia="Times New Roman" w:hAnsiTheme="minorHAnsi" w:cstheme="minorHAnsi"/>
          <w:b/>
          <w:bCs/>
          <w:kern w:val="0"/>
          <w:lang w:eastAsia="pl-PL" w:bidi="ar-SA"/>
        </w:rPr>
      </w:pPr>
      <w:r w:rsidRPr="00504D75">
        <w:rPr>
          <w:rFonts w:asciiTheme="minorHAnsi" w:eastAsia="Times New Roman" w:hAnsiTheme="minorHAnsi" w:cstheme="minorHAnsi"/>
          <w:b/>
          <w:bCs/>
          <w:kern w:val="0"/>
          <w:lang w:eastAsia="pl-PL" w:bidi="ar-SA"/>
        </w:rPr>
        <w:t>„Usługi związane z zimowym utrzymaniem dróg powiatowych w sezonie 202</w:t>
      </w:r>
      <w:r w:rsidR="00552CB3">
        <w:rPr>
          <w:rFonts w:asciiTheme="minorHAnsi" w:eastAsia="Times New Roman" w:hAnsiTheme="minorHAnsi" w:cstheme="minorHAnsi"/>
          <w:b/>
          <w:bCs/>
          <w:kern w:val="0"/>
          <w:lang w:eastAsia="pl-PL" w:bidi="ar-SA"/>
        </w:rPr>
        <w:t>2</w:t>
      </w:r>
      <w:r w:rsidRPr="00504D75">
        <w:rPr>
          <w:rFonts w:asciiTheme="minorHAnsi" w:eastAsia="Times New Roman" w:hAnsiTheme="minorHAnsi" w:cstheme="minorHAnsi"/>
          <w:b/>
          <w:bCs/>
          <w:kern w:val="0"/>
          <w:lang w:eastAsia="pl-PL" w:bidi="ar-SA"/>
        </w:rPr>
        <w:t>/202</w:t>
      </w:r>
      <w:r w:rsidR="00552CB3">
        <w:rPr>
          <w:rFonts w:asciiTheme="minorHAnsi" w:eastAsia="Times New Roman" w:hAnsiTheme="minorHAnsi" w:cstheme="minorHAnsi"/>
          <w:b/>
          <w:bCs/>
          <w:kern w:val="0"/>
          <w:lang w:eastAsia="pl-PL" w:bidi="ar-SA"/>
        </w:rPr>
        <w:t>3</w:t>
      </w:r>
      <w:r w:rsidRPr="00504D75">
        <w:rPr>
          <w:rFonts w:asciiTheme="minorHAnsi" w:eastAsia="Times New Roman" w:hAnsiTheme="minorHAnsi" w:cstheme="minorHAnsi"/>
          <w:b/>
          <w:bCs/>
          <w:kern w:val="0"/>
          <w:lang w:eastAsia="pl-PL" w:bidi="ar-SA"/>
        </w:rPr>
        <w:t>”</w:t>
      </w:r>
    </w:p>
    <w:p w14:paraId="2C4C27DB" w14:textId="7CC49A25" w:rsidR="005A63DC" w:rsidRPr="005A63DC" w:rsidRDefault="005A63DC" w:rsidP="00D00567">
      <w:pPr>
        <w:widowControl/>
        <w:suppressAutoHyphens w:val="0"/>
        <w:spacing w:after="160" w:line="276" w:lineRule="auto"/>
        <w:rPr>
          <w:rFonts w:asciiTheme="minorHAnsi" w:eastAsia="Times New Roman" w:hAnsiTheme="minorHAnsi" w:cstheme="minorHAnsi"/>
          <w:b/>
          <w:bCs/>
          <w:kern w:val="0"/>
          <w:lang w:eastAsia="pl-PL" w:bidi="ar-SA"/>
        </w:rPr>
      </w:pPr>
      <w:r w:rsidRPr="005A63DC">
        <w:rPr>
          <w:rFonts w:asciiTheme="minorHAnsi" w:eastAsia="Times New Roman" w:hAnsiTheme="minorHAnsi" w:cstheme="minorHAnsi"/>
          <w:b/>
          <w:bCs/>
          <w:kern w:val="0"/>
          <w:lang w:eastAsia="pl-PL" w:bidi="ar-SA"/>
        </w:rPr>
        <w:t>– Część ….</w:t>
      </w:r>
    </w:p>
    <w:p w14:paraId="40595ADF" w14:textId="65ABE002" w:rsidR="00F430D0" w:rsidRPr="005A63DC" w:rsidRDefault="00F430D0" w:rsidP="00D00567">
      <w:pPr>
        <w:spacing w:before="240" w:line="276" w:lineRule="auto"/>
        <w:rPr>
          <w:rFonts w:asciiTheme="minorHAnsi" w:eastAsia="Times New Roman" w:hAnsiTheme="minorHAnsi" w:cstheme="minorHAnsi"/>
        </w:rPr>
      </w:pPr>
      <w:r w:rsidRPr="005A63DC">
        <w:rPr>
          <w:rFonts w:asciiTheme="minorHAnsi" w:eastAsia="Times New Roman" w:hAnsiTheme="minorHAnsi" w:cstheme="minorHAnsi"/>
        </w:rPr>
        <w:t>Niniejsza umowa została zawarta w dniu</w:t>
      </w:r>
      <w:r w:rsidRPr="005A63DC">
        <w:rPr>
          <w:rFonts w:asciiTheme="minorHAnsi" w:eastAsia="Times New Roman" w:hAnsiTheme="minorHAnsi" w:cstheme="minorHAnsi"/>
          <w:b/>
          <w:bCs/>
        </w:rPr>
        <w:t xml:space="preserve"> </w:t>
      </w:r>
      <w:r w:rsidRPr="005A63DC">
        <w:rPr>
          <w:rFonts w:asciiTheme="minorHAnsi" w:eastAsia="Times New Roman" w:hAnsiTheme="minorHAnsi" w:cstheme="minorHAnsi"/>
        </w:rPr>
        <w:t xml:space="preserve">.............................. w </w:t>
      </w:r>
      <w:r w:rsidR="005A63DC">
        <w:rPr>
          <w:rFonts w:asciiTheme="minorHAnsi" w:eastAsia="Times New Roman" w:hAnsiTheme="minorHAnsi" w:cstheme="minorHAnsi"/>
        </w:rPr>
        <w:t>Leżajsku</w:t>
      </w:r>
      <w:r w:rsidRPr="005A63DC">
        <w:rPr>
          <w:rFonts w:asciiTheme="minorHAnsi" w:eastAsia="Times New Roman" w:hAnsiTheme="minorHAnsi" w:cstheme="minorHAnsi"/>
        </w:rPr>
        <w:t xml:space="preserve"> </w:t>
      </w:r>
    </w:p>
    <w:p w14:paraId="3EFFEC5C" w14:textId="77777777" w:rsidR="00F430D0" w:rsidRPr="005A63DC" w:rsidRDefault="00F430D0" w:rsidP="00D00567">
      <w:pPr>
        <w:spacing w:before="120" w:line="276" w:lineRule="auto"/>
        <w:jc w:val="both"/>
        <w:rPr>
          <w:rFonts w:asciiTheme="minorHAnsi" w:hAnsiTheme="minorHAnsi" w:cstheme="minorHAnsi"/>
        </w:rPr>
      </w:pPr>
      <w:r w:rsidRPr="005A63DC">
        <w:rPr>
          <w:rFonts w:asciiTheme="minorHAnsi" w:eastAsia="Times New Roman" w:hAnsiTheme="minorHAnsi" w:cstheme="minorHAnsi"/>
        </w:rPr>
        <w:t>pomiędzy:</w:t>
      </w:r>
    </w:p>
    <w:p w14:paraId="058E9A7B" w14:textId="3B13E230" w:rsidR="005A63DC" w:rsidRPr="005A63DC" w:rsidRDefault="005A63DC" w:rsidP="00D00567">
      <w:pPr>
        <w:spacing w:before="120" w:line="276" w:lineRule="auto"/>
        <w:ind w:left="360"/>
        <w:jc w:val="both"/>
        <w:rPr>
          <w:rFonts w:asciiTheme="minorHAnsi" w:hAnsiTheme="minorHAnsi" w:cstheme="minorHAnsi"/>
          <w:b/>
          <w:bCs/>
        </w:rPr>
      </w:pPr>
      <w:r w:rsidRPr="005A63DC">
        <w:rPr>
          <w:rFonts w:asciiTheme="minorHAnsi" w:hAnsiTheme="minorHAnsi" w:cstheme="minorHAnsi"/>
          <w:b/>
          <w:bCs/>
        </w:rPr>
        <w:t>POWIATEM LEŻAJSKIM</w:t>
      </w:r>
      <w:r w:rsidRPr="005A63DC">
        <w:rPr>
          <w:rFonts w:asciiTheme="minorHAnsi" w:hAnsiTheme="minorHAnsi" w:cstheme="minorHAnsi"/>
        </w:rPr>
        <w:t xml:space="preserve"> - reprezentowanym przez </w:t>
      </w:r>
      <w:r w:rsidRPr="005A63DC">
        <w:rPr>
          <w:rFonts w:asciiTheme="minorHAnsi" w:hAnsiTheme="minorHAnsi" w:cstheme="minorHAnsi"/>
          <w:b/>
          <w:bCs/>
        </w:rPr>
        <w:t>Zarząd Dróg Powiatowych w Leżajsku</w:t>
      </w:r>
    </w:p>
    <w:p w14:paraId="4C2CB01C" w14:textId="222302BD" w:rsidR="005A63DC" w:rsidRDefault="00F430D0" w:rsidP="00D00567">
      <w:pPr>
        <w:spacing w:before="120" w:line="276" w:lineRule="auto"/>
        <w:ind w:firstLine="360"/>
        <w:jc w:val="both"/>
        <w:rPr>
          <w:rFonts w:ascii="Calibri" w:eastAsia="Times New Roman" w:hAnsi="Calibri" w:cs="Calibri"/>
        </w:rPr>
      </w:pPr>
      <w:r w:rsidRPr="005A63DC">
        <w:rPr>
          <w:rFonts w:asciiTheme="minorHAnsi" w:hAnsiTheme="minorHAnsi" w:cstheme="minorHAnsi"/>
        </w:rPr>
        <w:t>z siedzibą:</w:t>
      </w:r>
      <w:r w:rsidR="005A63DC">
        <w:rPr>
          <w:rFonts w:ascii="Calibri" w:eastAsia="Times New Roman" w:hAnsi="Calibri" w:cs="Calibri"/>
        </w:rPr>
        <w:t xml:space="preserve"> </w:t>
      </w:r>
      <w:r w:rsidR="005A63DC" w:rsidRPr="005A63DC">
        <w:rPr>
          <w:rFonts w:ascii="Calibri" w:eastAsia="Times New Roman" w:hAnsi="Calibri" w:cs="Calibri"/>
          <w:b/>
          <w:bCs/>
        </w:rPr>
        <w:t>ul. Polna 12, 37-300 Leżajsk</w:t>
      </w:r>
    </w:p>
    <w:p w14:paraId="23D06353" w14:textId="77777777" w:rsidR="005A63DC" w:rsidRDefault="00F430D0" w:rsidP="00D00567">
      <w:pPr>
        <w:spacing w:before="120" w:line="276" w:lineRule="auto"/>
        <w:ind w:firstLine="360"/>
        <w:jc w:val="both"/>
        <w:rPr>
          <w:rFonts w:ascii="Calibri" w:eastAsia="Times New Roman" w:hAnsi="Calibri" w:cs="Calibri"/>
        </w:rPr>
      </w:pPr>
      <w:r w:rsidRPr="005A63DC">
        <w:rPr>
          <w:rFonts w:asciiTheme="minorHAnsi" w:hAnsiTheme="minorHAnsi" w:cstheme="minorHAnsi"/>
        </w:rPr>
        <w:t xml:space="preserve">NIP: </w:t>
      </w:r>
      <w:r w:rsidR="005A63DC" w:rsidRPr="005A63DC">
        <w:rPr>
          <w:rFonts w:ascii="Calibri" w:eastAsia="Times New Roman" w:hAnsi="Calibri" w:cs="Calibri"/>
          <w:b/>
          <w:bCs/>
        </w:rPr>
        <w:t>816-14-56-732</w:t>
      </w:r>
    </w:p>
    <w:p w14:paraId="222167D1" w14:textId="7777777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reprezentowanym przez:</w:t>
      </w:r>
    </w:p>
    <w:p w14:paraId="76987E1C" w14:textId="0CEBC44F" w:rsidR="00F430D0" w:rsidRPr="00406CAD" w:rsidRDefault="00643BF6" w:rsidP="00D00567">
      <w:pPr>
        <w:spacing w:before="120" w:line="276" w:lineRule="auto"/>
        <w:ind w:left="360" w:hanging="360"/>
        <w:jc w:val="both"/>
        <w:rPr>
          <w:rFonts w:asciiTheme="minorHAnsi" w:eastAsia="Times New Roman" w:hAnsiTheme="minorHAnsi" w:cstheme="minorHAnsi"/>
          <w:b/>
          <w:bCs/>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8E7400" w:rsidRPr="00406CAD">
        <w:rPr>
          <w:rFonts w:asciiTheme="minorHAnsi" w:eastAsia="Times New Roman" w:hAnsiTheme="minorHAnsi" w:cstheme="minorHAnsi"/>
          <w:b/>
          <w:bCs/>
        </w:rPr>
        <w:t xml:space="preserve">Pana </w:t>
      </w:r>
      <w:r w:rsidR="00552CB3">
        <w:rPr>
          <w:rFonts w:asciiTheme="minorHAnsi" w:eastAsia="Times New Roman" w:hAnsiTheme="minorHAnsi" w:cstheme="minorHAnsi"/>
          <w:b/>
          <w:bCs/>
        </w:rPr>
        <w:t>Marcina Czubata</w:t>
      </w:r>
      <w:r w:rsidR="008E7400" w:rsidRPr="00406CAD">
        <w:rPr>
          <w:rFonts w:asciiTheme="minorHAnsi" w:eastAsia="Times New Roman" w:hAnsiTheme="minorHAnsi" w:cstheme="minorHAnsi"/>
          <w:b/>
          <w:bCs/>
        </w:rPr>
        <w:t xml:space="preserve"> – Dyrektora Zarządu Dróg Powiatowych w Leżajsku</w:t>
      </w:r>
    </w:p>
    <w:p w14:paraId="32AF8AD0" w14:textId="7777777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 xml:space="preserve">zwany dalej </w:t>
      </w:r>
      <w:r w:rsidRPr="008E7400">
        <w:rPr>
          <w:rFonts w:asciiTheme="minorHAnsi" w:eastAsia="Times New Roman" w:hAnsiTheme="minorHAnsi" w:cstheme="minorHAnsi"/>
          <w:b/>
          <w:bCs/>
        </w:rPr>
        <w:t>Zamawiającym</w:t>
      </w:r>
    </w:p>
    <w:p w14:paraId="136D1A98" w14:textId="77777777" w:rsidR="00F430D0" w:rsidRPr="005A63DC" w:rsidRDefault="00F430D0" w:rsidP="00D00567">
      <w:pPr>
        <w:spacing w:before="120" w:line="276" w:lineRule="auto"/>
        <w:jc w:val="both"/>
        <w:rPr>
          <w:rFonts w:asciiTheme="minorHAnsi" w:hAnsiTheme="minorHAnsi" w:cstheme="minorHAnsi"/>
        </w:rPr>
      </w:pPr>
      <w:r w:rsidRPr="005A63DC">
        <w:rPr>
          <w:rFonts w:asciiTheme="minorHAnsi" w:eastAsia="Times New Roman" w:hAnsiTheme="minorHAnsi" w:cstheme="minorHAnsi"/>
        </w:rPr>
        <w:t>a</w:t>
      </w:r>
    </w:p>
    <w:p w14:paraId="5BA1E234" w14:textId="44AA6C95" w:rsidR="00F430D0" w:rsidRPr="005A63DC" w:rsidRDefault="00643BF6" w:rsidP="00D00567">
      <w:pPr>
        <w:spacing w:before="120" w:line="276" w:lineRule="auto"/>
        <w:ind w:firstLine="360"/>
        <w:jc w:val="both"/>
        <w:rPr>
          <w:rFonts w:asciiTheme="minorHAnsi" w:hAnsiTheme="minorHAnsi" w:cstheme="minorHAnsi"/>
        </w:rPr>
      </w:pPr>
      <w:r w:rsidRPr="005A63DC">
        <w:rPr>
          <w:rFonts w:asciiTheme="minorHAnsi" w:eastAsia="Times New Roman" w:hAnsiTheme="minorHAnsi" w:cstheme="minorHAnsi"/>
        </w:rPr>
        <w:t>...</w:t>
      </w:r>
      <w:r w:rsidR="00F430D0" w:rsidRPr="005A63DC">
        <w:rPr>
          <w:rFonts w:asciiTheme="minorHAnsi" w:eastAsia="Times New Roman" w:hAnsiTheme="minorHAnsi" w:cstheme="minorHAnsi"/>
        </w:rPr>
        <w:t>..</w:t>
      </w:r>
      <w:r w:rsidR="008E7400">
        <w:rPr>
          <w:rFonts w:asciiTheme="minorHAnsi" w:eastAsia="Times New Roman" w:hAnsiTheme="minorHAnsi" w:cstheme="minorHAnsi"/>
        </w:rPr>
        <w:t>.................</w:t>
      </w:r>
      <w:r w:rsidR="00F430D0" w:rsidRPr="005A63DC">
        <w:rPr>
          <w:rFonts w:asciiTheme="minorHAnsi" w:eastAsia="Times New Roman" w:hAnsiTheme="minorHAnsi" w:cstheme="minorHAnsi"/>
        </w:rPr>
        <w:t>.......................................</w:t>
      </w:r>
      <w:r w:rsidR="00406CAD">
        <w:rPr>
          <w:rFonts w:asciiTheme="minorHAnsi" w:eastAsia="Times New Roman" w:hAnsiTheme="minorHAnsi" w:cstheme="minorHAnsi"/>
        </w:rPr>
        <w:t>.......................................................................</w:t>
      </w:r>
      <w:r w:rsidR="00F430D0" w:rsidRPr="005A63DC">
        <w:rPr>
          <w:rFonts w:asciiTheme="minorHAnsi" w:eastAsia="Times New Roman" w:hAnsiTheme="minorHAnsi" w:cstheme="minorHAnsi"/>
        </w:rPr>
        <w:t>..........</w:t>
      </w:r>
    </w:p>
    <w:p w14:paraId="6C6FCC70" w14:textId="77777777" w:rsidR="00F430D0" w:rsidRPr="005A63DC" w:rsidRDefault="00F430D0" w:rsidP="00D00567">
      <w:pPr>
        <w:spacing w:before="120" w:line="276" w:lineRule="auto"/>
        <w:ind w:firstLine="360"/>
        <w:jc w:val="both"/>
        <w:rPr>
          <w:rFonts w:asciiTheme="minorHAnsi" w:hAnsiTheme="minorHAnsi" w:cstheme="minorHAnsi"/>
        </w:rPr>
      </w:pPr>
      <w:r w:rsidRPr="005A63DC">
        <w:rPr>
          <w:rFonts w:asciiTheme="minorHAnsi" w:hAnsiTheme="minorHAnsi" w:cstheme="minorHAnsi"/>
        </w:rPr>
        <w:t xml:space="preserve">z siedzibą: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802E5F1" w14:textId="4445FB57" w:rsidR="00F430D0" w:rsidRPr="005A63DC" w:rsidRDefault="00F430D0" w:rsidP="00D00567">
      <w:pPr>
        <w:spacing w:before="120" w:line="276" w:lineRule="auto"/>
        <w:ind w:firstLine="360"/>
        <w:jc w:val="both"/>
        <w:rPr>
          <w:rFonts w:asciiTheme="minorHAnsi" w:hAnsiTheme="minorHAnsi" w:cstheme="minorHAnsi"/>
        </w:rPr>
      </w:pPr>
      <w:r w:rsidRPr="005A63DC">
        <w:rPr>
          <w:rFonts w:asciiTheme="minorHAnsi" w:hAnsiTheme="minorHAnsi" w:cstheme="minorHAnsi"/>
        </w:rPr>
        <w:t xml:space="preserve">NIP: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406CAD">
        <w:rPr>
          <w:rFonts w:asciiTheme="minorHAnsi" w:eastAsia="Times New Roman" w:hAnsiTheme="minorHAnsi" w:cstheme="minorHAnsi"/>
        </w:rPr>
        <w:t>..........</w:t>
      </w:r>
      <w:r w:rsidRPr="005A63DC">
        <w:rPr>
          <w:rFonts w:asciiTheme="minorHAnsi" w:eastAsia="Times New Roman" w:hAnsiTheme="minorHAnsi" w:cstheme="minorHAnsi"/>
        </w:rPr>
        <w:t>..</w:t>
      </w:r>
    </w:p>
    <w:p w14:paraId="423C0EC4" w14:textId="165C9D9E"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hAnsiTheme="minorHAnsi" w:cstheme="minorHAnsi"/>
        </w:rPr>
        <w:t xml:space="preserve">adres do korespondencji: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50F423B" w14:textId="2795B34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 xml:space="preserve">reprezentowanym przez (umocowanie ustalone na podstawie odpisu z KRS / pełnomocnictwa / innego dokumentu, z którego wynika prawo do reprezentowania Wykonawcy - stanowiącego </w:t>
      </w:r>
      <w:r w:rsidRPr="00406CAD">
        <w:rPr>
          <w:rFonts w:asciiTheme="minorHAnsi" w:eastAsia="Times New Roman" w:hAnsiTheme="minorHAnsi" w:cstheme="minorHAnsi"/>
          <w:b/>
          <w:bCs/>
        </w:rPr>
        <w:t xml:space="preserve">załącznik nr </w:t>
      </w:r>
      <w:r w:rsidR="008E7400" w:rsidRPr="00406CAD">
        <w:rPr>
          <w:rFonts w:asciiTheme="minorHAnsi" w:eastAsia="Times New Roman" w:hAnsiTheme="minorHAnsi" w:cstheme="minorHAnsi"/>
          <w:b/>
          <w:bCs/>
        </w:rPr>
        <w:t>1</w:t>
      </w:r>
      <w:r w:rsidRPr="005A63DC">
        <w:rPr>
          <w:rFonts w:asciiTheme="minorHAnsi" w:eastAsia="Times New Roman" w:hAnsiTheme="minorHAnsi" w:cstheme="minorHAnsi"/>
        </w:rPr>
        <w:t xml:space="preserve"> do niniejszej umowy):</w:t>
      </w:r>
    </w:p>
    <w:p w14:paraId="056CA0C9" w14:textId="77777777" w:rsidR="00F430D0" w:rsidRPr="005A63DC" w:rsidRDefault="00643BF6" w:rsidP="00D00567">
      <w:pPr>
        <w:spacing w:before="120" w:line="276" w:lineRule="auto"/>
        <w:ind w:left="360" w:hanging="360"/>
        <w:jc w:val="both"/>
        <w:rPr>
          <w:rFonts w:asciiTheme="minorHAnsi" w:eastAsia="Times New Roman" w:hAnsiTheme="minorHAnsi" w:cstheme="minorHAnsi"/>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F430D0" w:rsidRPr="005A63DC">
        <w:rPr>
          <w:rFonts w:asciiTheme="minorHAnsi" w:eastAsia="Times New Roman" w:hAnsiTheme="minorHAnsi" w:cstheme="minorHAnsi"/>
        </w:rPr>
        <w:t>...................................................</w:t>
      </w:r>
    </w:p>
    <w:p w14:paraId="33610035" w14:textId="77777777" w:rsidR="00F430D0" w:rsidRPr="005A63DC" w:rsidRDefault="00643BF6" w:rsidP="00D00567">
      <w:pPr>
        <w:spacing w:before="120" w:line="276" w:lineRule="auto"/>
        <w:ind w:left="360" w:hanging="360"/>
        <w:jc w:val="both"/>
        <w:rPr>
          <w:rFonts w:asciiTheme="minorHAnsi" w:eastAsia="Times New Roman" w:hAnsiTheme="minorHAnsi" w:cstheme="minorHAnsi"/>
        </w:rPr>
      </w:pPr>
      <w:r w:rsidRPr="005A63DC">
        <w:rPr>
          <w:rFonts w:asciiTheme="minorHAnsi" w:eastAsia="OpenSymbol" w:hAnsiTheme="minorHAnsi" w:cstheme="minorHAnsi"/>
          <w:b/>
        </w:rPr>
        <w:t>-</w:t>
      </w:r>
      <w:r w:rsidRPr="005A63DC">
        <w:rPr>
          <w:rFonts w:asciiTheme="minorHAnsi" w:eastAsia="OpenSymbol" w:hAnsiTheme="minorHAnsi" w:cstheme="minorHAnsi"/>
          <w:b/>
        </w:rPr>
        <w:tab/>
      </w:r>
      <w:r w:rsidR="00F430D0" w:rsidRPr="005A63DC">
        <w:rPr>
          <w:rFonts w:asciiTheme="minorHAnsi" w:eastAsia="Times New Roman" w:hAnsiTheme="minorHAnsi" w:cstheme="minorHAnsi"/>
        </w:rPr>
        <w:t>...................................................</w:t>
      </w:r>
    </w:p>
    <w:p w14:paraId="2B51CC25" w14:textId="77777777" w:rsidR="00F430D0" w:rsidRPr="005A63DC" w:rsidRDefault="00F430D0" w:rsidP="00D00567">
      <w:pPr>
        <w:spacing w:before="120" w:line="276" w:lineRule="auto"/>
        <w:jc w:val="both"/>
        <w:rPr>
          <w:rFonts w:asciiTheme="minorHAnsi" w:eastAsia="Times New Roman" w:hAnsiTheme="minorHAnsi" w:cstheme="minorHAnsi"/>
        </w:rPr>
      </w:pPr>
      <w:r w:rsidRPr="005A63DC">
        <w:rPr>
          <w:rFonts w:asciiTheme="minorHAnsi" w:eastAsia="Times New Roman" w:hAnsiTheme="minorHAnsi" w:cstheme="minorHAnsi"/>
        </w:rPr>
        <w:t xml:space="preserve">zwany dalej </w:t>
      </w:r>
      <w:r w:rsidRPr="008E7400">
        <w:rPr>
          <w:rFonts w:asciiTheme="minorHAnsi" w:eastAsia="Times New Roman" w:hAnsiTheme="minorHAnsi" w:cstheme="minorHAnsi"/>
          <w:b/>
          <w:bCs/>
        </w:rPr>
        <w:t>Wykonawcą</w:t>
      </w:r>
    </w:p>
    <w:p w14:paraId="673C6732" w14:textId="1FBA5A2E" w:rsidR="00B26491" w:rsidRPr="00D747DF" w:rsidRDefault="00B26491" w:rsidP="00B26491">
      <w:pPr>
        <w:spacing w:before="120" w:line="276" w:lineRule="auto"/>
        <w:jc w:val="both"/>
        <w:rPr>
          <w:rFonts w:asciiTheme="minorHAnsi" w:eastAsia="Times New Roman" w:hAnsiTheme="minorHAnsi" w:cstheme="minorHAnsi"/>
          <w:bCs/>
        </w:rPr>
      </w:pPr>
      <w:r w:rsidRPr="00D747DF">
        <w:rPr>
          <w:rFonts w:asciiTheme="minorHAnsi" w:eastAsia="Times New Roman" w:hAnsiTheme="minorHAnsi" w:cstheme="minorHAnsi"/>
          <w:bCs/>
        </w:rPr>
        <w:t>W wyniku przeprowadzenia postępowania o udzielenie zamówienia w trybie podstawowym na podstawie ustawy z dnia 11 września 2019 r. - Prawo zamówień publicznych (Dz. U. z 202</w:t>
      </w:r>
      <w:r w:rsidR="00566334">
        <w:rPr>
          <w:rFonts w:asciiTheme="minorHAnsi" w:eastAsia="Times New Roman" w:hAnsiTheme="minorHAnsi" w:cstheme="minorHAnsi"/>
          <w:bCs/>
        </w:rPr>
        <w:t>2</w:t>
      </w:r>
      <w:r w:rsidRPr="00D747DF">
        <w:rPr>
          <w:rFonts w:asciiTheme="minorHAnsi" w:eastAsia="Times New Roman" w:hAnsiTheme="minorHAnsi" w:cstheme="minorHAnsi"/>
          <w:bCs/>
        </w:rPr>
        <w:t xml:space="preserve"> r. poz. </w:t>
      </w:r>
      <w:r w:rsidR="00566334" w:rsidRPr="00D747DF">
        <w:rPr>
          <w:rFonts w:asciiTheme="minorHAnsi" w:eastAsia="Times New Roman" w:hAnsiTheme="minorHAnsi" w:cstheme="minorHAnsi"/>
          <w:bCs/>
        </w:rPr>
        <w:t>1</w:t>
      </w:r>
      <w:r w:rsidR="00566334">
        <w:rPr>
          <w:rFonts w:asciiTheme="minorHAnsi" w:eastAsia="Times New Roman" w:hAnsiTheme="minorHAnsi" w:cstheme="minorHAnsi"/>
          <w:bCs/>
        </w:rPr>
        <w:t>710</w:t>
      </w:r>
      <w:r w:rsidR="00566334" w:rsidRPr="00D747DF">
        <w:rPr>
          <w:rFonts w:asciiTheme="minorHAnsi" w:eastAsia="Times New Roman" w:hAnsiTheme="minorHAnsi" w:cstheme="minorHAnsi"/>
          <w:bCs/>
        </w:rPr>
        <w:t xml:space="preserve"> </w:t>
      </w:r>
      <w:r w:rsidRPr="00D747DF">
        <w:rPr>
          <w:rFonts w:asciiTheme="minorHAnsi" w:eastAsia="Times New Roman" w:hAnsiTheme="minorHAnsi" w:cstheme="minorHAnsi"/>
          <w:bCs/>
        </w:rPr>
        <w:t xml:space="preserve">z </w:t>
      </w:r>
      <w:proofErr w:type="spellStart"/>
      <w:r w:rsidRPr="00D747DF">
        <w:rPr>
          <w:rFonts w:asciiTheme="minorHAnsi" w:eastAsia="Times New Roman" w:hAnsiTheme="minorHAnsi" w:cstheme="minorHAnsi"/>
          <w:bCs/>
        </w:rPr>
        <w:t>późn</w:t>
      </w:r>
      <w:proofErr w:type="spellEnd"/>
      <w:r w:rsidRPr="00D747DF">
        <w:rPr>
          <w:rFonts w:asciiTheme="minorHAnsi" w:eastAsia="Times New Roman" w:hAnsiTheme="minorHAnsi" w:cstheme="minorHAnsi"/>
          <w:bCs/>
        </w:rPr>
        <w:t xml:space="preserve">. zm.) </w:t>
      </w:r>
      <w:r w:rsidRPr="00D747DF">
        <w:rPr>
          <w:rFonts w:asciiTheme="minorHAnsi" w:eastAsia="Times New Roman" w:hAnsiTheme="minorHAnsi" w:cstheme="minorHAnsi"/>
        </w:rPr>
        <w:t xml:space="preserve">- dalej </w:t>
      </w:r>
      <w:proofErr w:type="spellStart"/>
      <w:r w:rsidRPr="00D747DF">
        <w:rPr>
          <w:rFonts w:asciiTheme="minorHAnsi" w:eastAsia="Times New Roman" w:hAnsiTheme="minorHAnsi" w:cstheme="minorHAnsi"/>
        </w:rPr>
        <w:t>p.z.p</w:t>
      </w:r>
      <w:proofErr w:type="spellEnd"/>
      <w:r w:rsidRPr="00D747DF">
        <w:rPr>
          <w:rFonts w:asciiTheme="minorHAnsi" w:eastAsia="Times New Roman" w:hAnsiTheme="minorHAnsi" w:cstheme="minorHAnsi"/>
        </w:rPr>
        <w:t>.</w:t>
      </w:r>
      <w:r w:rsidRPr="00D747DF">
        <w:rPr>
          <w:rFonts w:asciiTheme="minorHAnsi" w:eastAsia="Times New Roman" w:hAnsiTheme="minorHAnsi" w:cstheme="minorHAnsi"/>
          <w:bCs/>
        </w:rPr>
        <w:t xml:space="preserve">, </w:t>
      </w:r>
      <w:r w:rsidRPr="00D747DF">
        <w:rPr>
          <w:rFonts w:asciiTheme="minorHAnsi" w:eastAsia="Times New Roman" w:hAnsiTheme="minorHAnsi" w:cstheme="minorHAnsi"/>
        </w:rPr>
        <w:t>została zawarta umowa o następującej treści:</w:t>
      </w:r>
    </w:p>
    <w:p w14:paraId="486555FB" w14:textId="77777777" w:rsidR="00F430D0" w:rsidRPr="005A63DC" w:rsidRDefault="00727FCD"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br w:type="page"/>
      </w:r>
      <w:r w:rsidR="00F430D0" w:rsidRPr="005A63DC">
        <w:rPr>
          <w:rFonts w:asciiTheme="minorHAnsi" w:eastAsia="Times New Roman" w:hAnsiTheme="minorHAnsi" w:cstheme="minorHAnsi"/>
          <w:b/>
          <w:bCs/>
        </w:rPr>
        <w:lastRenderedPageBreak/>
        <w:t>§</w:t>
      </w:r>
      <w:r w:rsidR="00DB44A0" w:rsidRPr="005A63DC">
        <w:rPr>
          <w:rFonts w:asciiTheme="minorHAnsi" w:eastAsia="Times New Roman" w:hAnsiTheme="minorHAnsi" w:cstheme="minorHAnsi"/>
          <w:b/>
          <w:bCs/>
        </w:rPr>
        <w:t> </w:t>
      </w:r>
      <w:r w:rsidR="00F430D0" w:rsidRPr="005A63DC">
        <w:rPr>
          <w:rFonts w:asciiTheme="minorHAnsi" w:eastAsia="Times New Roman" w:hAnsiTheme="minorHAnsi" w:cstheme="minorHAnsi"/>
          <w:b/>
          <w:bCs/>
        </w:rPr>
        <w:t>1</w:t>
      </w:r>
    </w:p>
    <w:p w14:paraId="72A06C53"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Przedmiot umowy i zasady realizacji</w:t>
      </w:r>
    </w:p>
    <w:p w14:paraId="0F68ACCF" w14:textId="56747114" w:rsidR="00F430D0" w:rsidRPr="009618F0" w:rsidRDefault="00F430D0" w:rsidP="00D00567">
      <w:pPr>
        <w:pStyle w:val="Akapitzlist"/>
        <w:numPr>
          <w:ilvl w:val="0"/>
          <w:numId w:val="12"/>
        </w:numPr>
        <w:spacing w:before="240" w:line="276" w:lineRule="auto"/>
        <w:jc w:val="both"/>
        <w:rPr>
          <w:rFonts w:asciiTheme="minorHAnsi" w:eastAsia="Times New Roman" w:hAnsiTheme="minorHAnsi" w:cstheme="minorHAnsi"/>
        </w:rPr>
      </w:pPr>
      <w:r w:rsidRPr="009618F0">
        <w:rPr>
          <w:rFonts w:asciiTheme="minorHAnsi" w:eastAsia="Times New Roman" w:hAnsiTheme="minorHAnsi" w:cstheme="minorHAnsi"/>
        </w:rPr>
        <w:t>Przedmiotem niniejszej umowy jest dostawa</w:t>
      </w:r>
      <w:r w:rsidR="00643BF6" w:rsidRPr="009618F0">
        <w:rPr>
          <w:rFonts w:asciiTheme="minorHAnsi" w:eastAsia="Times New Roman" w:hAnsiTheme="minorHAnsi" w:cstheme="minorHAnsi"/>
        </w:rPr>
        <w:t>...</w:t>
      </w:r>
      <w:r w:rsidRPr="009618F0">
        <w:rPr>
          <w:rFonts w:asciiTheme="minorHAnsi" w:eastAsia="Times New Roman" w:hAnsiTheme="minorHAnsi" w:cstheme="minorHAnsi"/>
        </w:rPr>
        <w:t>...................................</w:t>
      </w:r>
      <w:r w:rsidR="008E7400" w:rsidRPr="009618F0">
        <w:rPr>
          <w:rFonts w:asciiTheme="minorHAnsi" w:eastAsia="Times New Roman" w:hAnsiTheme="minorHAnsi" w:cstheme="minorHAnsi"/>
        </w:rPr>
        <w:t>...........</w:t>
      </w:r>
      <w:r w:rsidRPr="009618F0">
        <w:rPr>
          <w:rFonts w:asciiTheme="minorHAnsi" w:eastAsia="Times New Roman" w:hAnsiTheme="minorHAnsi" w:cstheme="minorHAnsi"/>
        </w:rPr>
        <w:t>dla Zamawiającego.</w:t>
      </w:r>
    </w:p>
    <w:p w14:paraId="3DBA3008" w14:textId="2ED1A31E"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Przedmiot zamówienia będzie realizowany zgodnie z ofertą Wykonawcy. </w:t>
      </w:r>
    </w:p>
    <w:p w14:paraId="2AD16A8A" w14:textId="425AE850"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Oferta Wykonawcy stanowi załącznik nr </w:t>
      </w:r>
      <w:r w:rsidR="008E7400" w:rsidRPr="009618F0">
        <w:rPr>
          <w:rFonts w:asciiTheme="minorHAnsi" w:eastAsia="Times New Roman" w:hAnsiTheme="minorHAnsi" w:cstheme="minorHAnsi"/>
        </w:rPr>
        <w:t>2</w:t>
      </w:r>
      <w:r w:rsidRPr="009618F0">
        <w:rPr>
          <w:rFonts w:asciiTheme="minorHAnsi" w:eastAsia="Times New Roman" w:hAnsiTheme="minorHAnsi" w:cstheme="minorHAnsi"/>
        </w:rPr>
        <w:t xml:space="preserve"> do niniejszej umowy. Załącznik jest integralną częścią umowy.</w:t>
      </w:r>
    </w:p>
    <w:p w14:paraId="3EF0FC7C" w14:textId="5C4A9A40" w:rsidR="00F430D0" w:rsidRPr="00CA7C00" w:rsidRDefault="00F430D0" w:rsidP="00CA7C00">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Dodatkowo zakres rzeczowy przedmiotu niniejszej umowy określają obowiązujące w</w:t>
      </w:r>
      <w:r w:rsidR="008E7400" w:rsidRPr="009618F0">
        <w:rPr>
          <w:rFonts w:asciiTheme="minorHAnsi" w:eastAsia="Times New Roman" w:hAnsiTheme="minorHAnsi" w:cstheme="minorHAnsi"/>
        </w:rPr>
        <w:t> </w:t>
      </w:r>
      <w:r w:rsidRPr="009618F0">
        <w:rPr>
          <w:rFonts w:asciiTheme="minorHAnsi" w:eastAsia="Times New Roman" w:hAnsiTheme="minorHAnsi" w:cstheme="minorHAnsi"/>
        </w:rPr>
        <w:t>postępowaniu zapisy specyfikacji warunków zamówienia (SWZ).</w:t>
      </w:r>
      <w:r w:rsidR="00CA7C00">
        <w:rPr>
          <w:rFonts w:asciiTheme="minorHAnsi" w:eastAsia="Times New Roman" w:hAnsiTheme="minorHAnsi" w:cstheme="minorHAnsi"/>
        </w:rPr>
        <w:t xml:space="preserve"> </w:t>
      </w:r>
      <w:r w:rsidR="00CA7C00" w:rsidRPr="008A5AE2">
        <w:rPr>
          <w:rFonts w:asciiTheme="minorHAnsi" w:eastAsia="Times New Roman" w:hAnsiTheme="minorHAnsi" w:cstheme="minorHAnsi"/>
          <w:color w:val="000000" w:themeColor="text1"/>
        </w:rPr>
        <w:t>Opisany zakres przedmiotu zamówienia nie wprowadza żadnych barier dostępności dla osób niepełnosprawnych oraz będzie wykonany z przeznaczeniem dla wszystkich użytkowników.</w:t>
      </w:r>
    </w:p>
    <w:p w14:paraId="3E12FE68" w14:textId="4718D0A7"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Dostawa realizowan</w:t>
      </w:r>
      <w:r w:rsidR="007B03DD">
        <w:rPr>
          <w:rFonts w:asciiTheme="minorHAnsi" w:eastAsia="Times New Roman" w:hAnsiTheme="minorHAnsi" w:cstheme="minorHAnsi"/>
        </w:rPr>
        <w:t>a</w:t>
      </w:r>
      <w:r w:rsidRPr="009618F0">
        <w:rPr>
          <w:rFonts w:asciiTheme="minorHAnsi" w:eastAsia="Times New Roman" w:hAnsiTheme="minorHAnsi" w:cstheme="minorHAnsi"/>
        </w:rPr>
        <w:t xml:space="preserve"> będ</w:t>
      </w:r>
      <w:r w:rsidR="007B03DD">
        <w:rPr>
          <w:rFonts w:asciiTheme="minorHAnsi" w:eastAsia="Times New Roman" w:hAnsiTheme="minorHAnsi" w:cstheme="minorHAnsi"/>
        </w:rPr>
        <w:t>zie</w:t>
      </w:r>
      <w:r w:rsidRPr="009618F0">
        <w:rPr>
          <w:rFonts w:asciiTheme="minorHAnsi" w:eastAsia="Times New Roman" w:hAnsiTheme="minorHAnsi" w:cstheme="minorHAnsi"/>
        </w:rPr>
        <w:t xml:space="preserve"> sukcesywnie według wskazań przekazywanych Wykonawcy przez Zamawiającego</w:t>
      </w:r>
      <w:r w:rsidRPr="009618F0">
        <w:rPr>
          <w:rFonts w:asciiTheme="minorHAnsi" w:eastAsia="Times New Roman" w:hAnsiTheme="minorHAnsi" w:cstheme="minorHAnsi"/>
          <w:b/>
          <w:i/>
        </w:rPr>
        <w:t>.</w:t>
      </w:r>
      <w:r w:rsidRPr="009618F0">
        <w:rPr>
          <w:rFonts w:asciiTheme="minorHAnsi" w:eastAsia="Times New Roman" w:hAnsiTheme="minorHAnsi" w:cstheme="minorHAnsi"/>
        </w:rPr>
        <w:t xml:space="preserve"> </w:t>
      </w:r>
    </w:p>
    <w:p w14:paraId="79B6C20E" w14:textId="087C0647"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Każda dostawa obejmuje </w:t>
      </w:r>
      <w:r w:rsidR="008E7400" w:rsidRPr="009618F0">
        <w:rPr>
          <w:rFonts w:asciiTheme="minorHAnsi" w:eastAsia="Times New Roman" w:hAnsiTheme="minorHAnsi" w:cstheme="minorHAnsi"/>
        </w:rPr>
        <w:t>dostarczenie</w:t>
      </w:r>
      <w:r w:rsidRPr="009618F0">
        <w:rPr>
          <w:rFonts w:asciiTheme="minorHAnsi" w:eastAsia="Times New Roman" w:hAnsiTheme="minorHAnsi" w:cstheme="minorHAnsi"/>
        </w:rPr>
        <w:t xml:space="preserve"> towaru do </w:t>
      </w:r>
      <w:r w:rsidR="003A442C" w:rsidRPr="009618F0">
        <w:rPr>
          <w:rFonts w:asciiTheme="minorHAnsi" w:eastAsia="Times New Roman" w:hAnsiTheme="minorHAnsi" w:cstheme="minorHAnsi"/>
        </w:rPr>
        <w:t>siedziby</w:t>
      </w:r>
      <w:r w:rsidRPr="009618F0">
        <w:rPr>
          <w:rFonts w:asciiTheme="minorHAnsi" w:eastAsia="Times New Roman" w:hAnsiTheme="minorHAnsi" w:cstheme="minorHAnsi"/>
        </w:rPr>
        <w:t xml:space="preserve"> Zamawiającego</w:t>
      </w:r>
      <w:r w:rsidR="003A442C" w:rsidRPr="009618F0">
        <w:rPr>
          <w:rFonts w:asciiTheme="minorHAnsi" w:eastAsia="Times New Roman" w:hAnsiTheme="minorHAnsi" w:cstheme="minorHAnsi"/>
        </w:rPr>
        <w:t xml:space="preserve"> przy ul</w:t>
      </w:r>
      <w:r w:rsidR="00890673" w:rsidRPr="009618F0">
        <w:rPr>
          <w:rFonts w:asciiTheme="minorHAnsi" w:eastAsia="Times New Roman" w:hAnsiTheme="minorHAnsi" w:cstheme="minorHAnsi"/>
        </w:rPr>
        <w:t>.</w:t>
      </w:r>
      <w:r w:rsidR="003A442C" w:rsidRPr="009618F0">
        <w:rPr>
          <w:rFonts w:asciiTheme="minorHAnsi" w:eastAsia="Times New Roman" w:hAnsiTheme="minorHAnsi" w:cstheme="minorHAnsi"/>
        </w:rPr>
        <w:t xml:space="preserve"> Polnej 12 w</w:t>
      </w:r>
      <w:r w:rsidR="00890673" w:rsidRPr="009618F0">
        <w:rPr>
          <w:rFonts w:asciiTheme="minorHAnsi" w:eastAsia="Times New Roman" w:hAnsiTheme="minorHAnsi" w:cstheme="minorHAnsi"/>
        </w:rPr>
        <w:t> </w:t>
      </w:r>
      <w:r w:rsidR="003A442C" w:rsidRPr="009618F0">
        <w:rPr>
          <w:rFonts w:asciiTheme="minorHAnsi" w:eastAsia="Times New Roman" w:hAnsiTheme="minorHAnsi" w:cstheme="minorHAnsi"/>
        </w:rPr>
        <w:t>Leżajsku</w:t>
      </w:r>
      <w:r w:rsidRPr="009618F0">
        <w:rPr>
          <w:rFonts w:asciiTheme="minorHAnsi" w:eastAsia="Times New Roman" w:hAnsiTheme="minorHAnsi" w:cstheme="minorHAnsi"/>
        </w:rPr>
        <w:t>.</w:t>
      </w:r>
    </w:p>
    <w:p w14:paraId="733F90F6" w14:textId="4B226A41"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Szczegółowy asortyment i ilości będą przekazywane przez przedstawiciela Zamawiającego drogą </w:t>
      </w:r>
      <w:r w:rsidR="003A442C" w:rsidRPr="009618F0">
        <w:rPr>
          <w:rFonts w:asciiTheme="minorHAnsi" w:eastAsia="Times New Roman" w:hAnsiTheme="minorHAnsi" w:cstheme="minorHAnsi"/>
        </w:rPr>
        <w:t>telefoniczn</w:t>
      </w:r>
      <w:r w:rsidR="00C44D08">
        <w:rPr>
          <w:rFonts w:asciiTheme="minorHAnsi" w:eastAsia="Times New Roman" w:hAnsiTheme="minorHAnsi" w:cstheme="minorHAnsi"/>
        </w:rPr>
        <w:t>ą</w:t>
      </w:r>
      <w:r w:rsidR="003A442C" w:rsidRPr="009618F0">
        <w:rPr>
          <w:rFonts w:asciiTheme="minorHAnsi" w:eastAsia="Times New Roman" w:hAnsiTheme="minorHAnsi" w:cstheme="minorHAnsi"/>
        </w:rPr>
        <w:t xml:space="preserve"> lub drogą </w:t>
      </w:r>
      <w:r w:rsidRPr="009618F0">
        <w:rPr>
          <w:rFonts w:asciiTheme="minorHAnsi" w:eastAsia="Times New Roman" w:hAnsiTheme="minorHAnsi" w:cstheme="minorHAnsi"/>
        </w:rPr>
        <w:t>e-mailową.</w:t>
      </w:r>
    </w:p>
    <w:p w14:paraId="68A93390" w14:textId="512BBFFD" w:rsidR="00F430D0" w:rsidRPr="009618F0" w:rsidRDefault="00890673"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Dostawy</w:t>
      </w:r>
      <w:r w:rsidR="00F430D0" w:rsidRPr="009618F0">
        <w:rPr>
          <w:rFonts w:asciiTheme="minorHAnsi" w:eastAsia="Times New Roman" w:hAnsiTheme="minorHAnsi" w:cstheme="minorHAnsi"/>
        </w:rPr>
        <w:t xml:space="preserve"> będą realizowane w godzinach od </w:t>
      </w:r>
      <w:r w:rsidRPr="009618F0">
        <w:rPr>
          <w:rFonts w:asciiTheme="minorHAnsi" w:eastAsia="Times New Roman" w:hAnsiTheme="minorHAnsi" w:cstheme="minorHAnsi"/>
        </w:rPr>
        <w:t>7</w:t>
      </w:r>
      <w:r w:rsidRPr="009618F0">
        <w:rPr>
          <w:rFonts w:asciiTheme="minorHAnsi" w:eastAsia="Times New Roman" w:hAnsiTheme="minorHAnsi" w:cstheme="minorHAnsi"/>
          <w:vertAlign w:val="superscript"/>
        </w:rPr>
        <w:t>00</w:t>
      </w:r>
      <w:r w:rsidR="00F430D0" w:rsidRPr="009618F0">
        <w:rPr>
          <w:rFonts w:asciiTheme="minorHAnsi" w:eastAsia="Times New Roman" w:hAnsiTheme="minorHAnsi" w:cstheme="minorHAnsi"/>
        </w:rPr>
        <w:t xml:space="preserve"> do </w:t>
      </w:r>
      <w:r w:rsidRPr="009618F0">
        <w:rPr>
          <w:rFonts w:asciiTheme="minorHAnsi" w:eastAsia="Times New Roman" w:hAnsiTheme="minorHAnsi" w:cstheme="minorHAnsi"/>
        </w:rPr>
        <w:t>15</w:t>
      </w:r>
      <w:r w:rsidRPr="009618F0">
        <w:rPr>
          <w:rFonts w:asciiTheme="minorHAnsi" w:eastAsia="Times New Roman" w:hAnsiTheme="minorHAnsi" w:cstheme="minorHAnsi"/>
          <w:vertAlign w:val="superscript"/>
        </w:rPr>
        <w:t>00</w:t>
      </w:r>
      <w:r w:rsidR="005317BE" w:rsidRPr="009618F0">
        <w:rPr>
          <w:rFonts w:asciiTheme="minorHAnsi" w:eastAsia="Times New Roman" w:hAnsiTheme="minorHAnsi" w:cstheme="minorHAnsi"/>
        </w:rPr>
        <w:t xml:space="preserve"> </w:t>
      </w:r>
      <w:r w:rsidR="00F430D0" w:rsidRPr="009618F0">
        <w:rPr>
          <w:rFonts w:asciiTheme="minorHAnsi" w:eastAsia="Times New Roman" w:hAnsiTheme="minorHAnsi" w:cstheme="minorHAnsi"/>
        </w:rPr>
        <w:t>w dniach pracy Zamawiającego czyli od</w:t>
      </w:r>
      <w:r w:rsidRPr="009618F0">
        <w:rPr>
          <w:rFonts w:asciiTheme="minorHAnsi" w:eastAsia="Times New Roman" w:hAnsiTheme="minorHAnsi" w:cstheme="minorHAnsi"/>
        </w:rPr>
        <w:t> </w:t>
      </w:r>
      <w:r w:rsidR="00F430D0" w:rsidRPr="009618F0">
        <w:rPr>
          <w:rFonts w:asciiTheme="minorHAnsi" w:eastAsia="Times New Roman" w:hAnsiTheme="minorHAnsi" w:cstheme="minorHAnsi"/>
        </w:rPr>
        <w:t>poniedziałku do piątku.</w:t>
      </w:r>
    </w:p>
    <w:p w14:paraId="394015A2" w14:textId="7AED8F1A"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W przypadku zaprzestania produkcji którejś z pozycji asortymentowej w trakcie trwania umowy, Wykonawca może zwrócić się do Zamawiającego z wnioskiem o wyrażenie zgody na dostarczanie produktu równoważnego. Zamawiający może wyrazić zgodę na dostarczanie go, jeśli nie będzie odbiegał jakościowo od zaproponowanego pierwotnie.</w:t>
      </w:r>
    </w:p>
    <w:p w14:paraId="6A8AA990" w14:textId="3D9C9B0A" w:rsidR="00F430D0" w:rsidRPr="009618F0" w:rsidRDefault="00890673"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Dostawy</w:t>
      </w:r>
      <w:r w:rsidR="00F430D0" w:rsidRPr="009618F0">
        <w:rPr>
          <w:rFonts w:asciiTheme="minorHAnsi" w:eastAsia="Times New Roman" w:hAnsiTheme="minorHAnsi" w:cstheme="minorHAnsi"/>
        </w:rPr>
        <w:t xml:space="preserve"> zostaną potwierdzone podpisanym </w:t>
      </w:r>
      <w:r w:rsidRPr="009618F0">
        <w:rPr>
          <w:rFonts w:asciiTheme="minorHAnsi" w:eastAsia="Times New Roman" w:hAnsiTheme="minorHAnsi" w:cstheme="minorHAnsi"/>
        </w:rPr>
        <w:t>dokumentem</w:t>
      </w:r>
      <w:r w:rsidR="00F430D0" w:rsidRPr="009618F0">
        <w:rPr>
          <w:rFonts w:asciiTheme="minorHAnsi" w:eastAsia="Times New Roman" w:hAnsiTheme="minorHAnsi" w:cstheme="minorHAnsi"/>
        </w:rPr>
        <w:t xml:space="preserve"> odbioru</w:t>
      </w:r>
      <w:r w:rsidRPr="009618F0">
        <w:rPr>
          <w:rFonts w:asciiTheme="minorHAnsi" w:eastAsia="Times New Roman" w:hAnsiTheme="minorHAnsi" w:cstheme="minorHAnsi"/>
        </w:rPr>
        <w:t xml:space="preserve"> (np. WZ)</w:t>
      </w:r>
      <w:r w:rsidR="00F430D0" w:rsidRPr="009618F0">
        <w:rPr>
          <w:rFonts w:asciiTheme="minorHAnsi" w:eastAsia="Times New Roman" w:hAnsiTheme="minorHAnsi" w:cstheme="minorHAnsi"/>
        </w:rPr>
        <w:t xml:space="preserve"> po weryfikacji przez przedstawiciela Zamawiającego.</w:t>
      </w:r>
    </w:p>
    <w:p w14:paraId="6497DE9D" w14:textId="33D6405D" w:rsidR="00F430D0" w:rsidRPr="009618F0" w:rsidRDefault="00890673"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w:t>
      </w:r>
      <w:r w:rsidR="00F430D0" w:rsidRPr="009618F0">
        <w:rPr>
          <w:rFonts w:asciiTheme="minorHAnsi" w:eastAsia="Times New Roman" w:hAnsiTheme="minorHAnsi" w:cstheme="minorHAnsi"/>
        </w:rPr>
        <w:t>ostawy realizowane będą na koszt i ryzyko Wykonawcy.</w:t>
      </w:r>
    </w:p>
    <w:p w14:paraId="31441D0E" w14:textId="0B699206" w:rsidR="00F430D0" w:rsidRPr="009618F0" w:rsidRDefault="00F430D0" w:rsidP="00D00567">
      <w:pPr>
        <w:pStyle w:val="Akapitzlist"/>
        <w:numPr>
          <w:ilvl w:val="0"/>
          <w:numId w:val="12"/>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Do czasu odbioru zamówienia przez Zamawiającego, ryzyko wszelkich niebezpieczeństw związanych z ewentualnym uszkodzeniem lub utratą przedmiotu zamówienia ponosi Wykonawca.</w:t>
      </w:r>
    </w:p>
    <w:p w14:paraId="1D1B6AC5" w14:textId="62776074" w:rsidR="00F430D0" w:rsidRPr="008A5AE2" w:rsidRDefault="00F430D0" w:rsidP="00D00567">
      <w:pPr>
        <w:pStyle w:val="Akapitzlist"/>
        <w:numPr>
          <w:ilvl w:val="0"/>
          <w:numId w:val="12"/>
        </w:numPr>
        <w:spacing w:line="276" w:lineRule="auto"/>
        <w:jc w:val="both"/>
        <w:rPr>
          <w:rFonts w:asciiTheme="minorHAnsi" w:eastAsia="Times New Roman" w:hAnsiTheme="minorHAnsi" w:cstheme="minorHAnsi"/>
        </w:rPr>
      </w:pPr>
      <w:r w:rsidRPr="008A5AE2">
        <w:rPr>
          <w:rFonts w:asciiTheme="minorHAnsi" w:eastAsia="Times New Roman" w:hAnsiTheme="minorHAnsi" w:cstheme="minorHAnsi"/>
        </w:rPr>
        <w:t xml:space="preserve">Zamawiający dopuszcza możliwość zrezygnowania z </w:t>
      </w:r>
      <w:r w:rsidR="00890673" w:rsidRPr="008A5AE2">
        <w:rPr>
          <w:rFonts w:asciiTheme="minorHAnsi" w:eastAsia="Times New Roman" w:hAnsiTheme="minorHAnsi" w:cstheme="minorHAnsi"/>
          <w:b/>
          <w:bCs/>
        </w:rPr>
        <w:t>30</w:t>
      </w:r>
      <w:r w:rsidRPr="008A5AE2">
        <w:rPr>
          <w:rFonts w:asciiTheme="minorHAnsi" w:eastAsia="Times New Roman" w:hAnsiTheme="minorHAnsi" w:cstheme="minorHAnsi"/>
          <w:b/>
          <w:bCs/>
        </w:rPr>
        <w:t xml:space="preserve"> %</w:t>
      </w:r>
      <w:r w:rsidRPr="008A5AE2">
        <w:rPr>
          <w:rFonts w:asciiTheme="minorHAnsi" w:eastAsia="Times New Roman" w:hAnsiTheme="minorHAnsi" w:cstheme="minorHAnsi"/>
        </w:rPr>
        <w:t xml:space="preserve"> </w:t>
      </w:r>
      <w:r w:rsidR="006E6948" w:rsidRPr="008A5AE2">
        <w:rPr>
          <w:rFonts w:asciiTheme="minorHAnsi" w:eastAsia="Times New Roman" w:hAnsiTheme="minorHAnsi" w:cstheme="minorHAnsi"/>
        </w:rPr>
        <w:t xml:space="preserve">ilości </w:t>
      </w:r>
      <w:r w:rsidRPr="008A5AE2">
        <w:rPr>
          <w:rFonts w:asciiTheme="minorHAnsi" w:eastAsia="Times New Roman" w:hAnsiTheme="minorHAnsi" w:cstheme="minorHAnsi"/>
        </w:rPr>
        <w:t>dostaw</w:t>
      </w:r>
      <w:r w:rsidR="006E6948" w:rsidRPr="008A5AE2">
        <w:rPr>
          <w:rFonts w:asciiTheme="minorHAnsi" w:eastAsia="Times New Roman" w:hAnsiTheme="minorHAnsi" w:cstheme="minorHAnsi"/>
        </w:rPr>
        <w:t>.</w:t>
      </w:r>
      <w:r w:rsidRPr="008A5AE2">
        <w:rPr>
          <w:rFonts w:asciiTheme="minorHAnsi" w:eastAsia="Times New Roman" w:hAnsiTheme="minorHAnsi" w:cstheme="minorHAnsi"/>
        </w:rPr>
        <w:t xml:space="preserve"> </w:t>
      </w:r>
    </w:p>
    <w:p w14:paraId="3FDBC263" w14:textId="610174F6" w:rsidR="00F430D0" w:rsidRPr="009618F0" w:rsidRDefault="00F430D0" w:rsidP="00D00567">
      <w:pPr>
        <w:pStyle w:val="Akapitzlist"/>
        <w:numPr>
          <w:ilvl w:val="0"/>
          <w:numId w:val="12"/>
        </w:numPr>
        <w:spacing w:line="276" w:lineRule="auto"/>
        <w:jc w:val="both"/>
        <w:rPr>
          <w:rFonts w:asciiTheme="minorHAnsi" w:hAnsiTheme="minorHAnsi" w:cstheme="minorHAnsi"/>
        </w:rPr>
      </w:pPr>
      <w:r w:rsidRPr="009618F0">
        <w:rPr>
          <w:rFonts w:asciiTheme="minorHAnsi" w:eastAsia="Times New Roman" w:hAnsiTheme="minorHAnsi" w:cstheme="minorHAnsi"/>
        </w:rPr>
        <w:t xml:space="preserve">Zamawiający i Wykonawca wybrany w postępowaniu o udzielenie zamówienia obowiązani są współdziałać przy wykonaniu umowy w sprawie zamówienia publicznego w celu należytej realizacji zamówienia. </w:t>
      </w:r>
    </w:p>
    <w:p w14:paraId="6CBD19FE"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2</w:t>
      </w:r>
    </w:p>
    <w:p w14:paraId="2D9B10CC"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Czas trwania umowy</w:t>
      </w:r>
    </w:p>
    <w:p w14:paraId="30E02EC3" w14:textId="007E5E0B" w:rsidR="00F430D0" w:rsidRPr="006823E1" w:rsidRDefault="00F430D0" w:rsidP="00D00567">
      <w:pPr>
        <w:pStyle w:val="Akapitzlist"/>
        <w:numPr>
          <w:ilvl w:val="0"/>
          <w:numId w:val="13"/>
        </w:numPr>
        <w:spacing w:line="276" w:lineRule="auto"/>
        <w:jc w:val="both"/>
        <w:rPr>
          <w:rFonts w:asciiTheme="minorHAnsi" w:eastAsia="Times New Roman" w:hAnsiTheme="minorHAnsi" w:cstheme="minorHAnsi"/>
        </w:rPr>
      </w:pPr>
      <w:r w:rsidRPr="006823E1">
        <w:rPr>
          <w:rFonts w:asciiTheme="minorHAnsi" w:eastAsia="Times New Roman" w:hAnsiTheme="minorHAnsi" w:cstheme="minorHAnsi"/>
        </w:rPr>
        <w:t xml:space="preserve">Niniejsza umowa zostaje zawarta na okres </w:t>
      </w:r>
      <w:r w:rsidR="004E3DA0">
        <w:rPr>
          <w:rFonts w:asciiTheme="minorHAnsi" w:eastAsia="Times New Roman" w:hAnsiTheme="minorHAnsi" w:cstheme="minorHAnsi"/>
        </w:rPr>
        <w:t>1</w:t>
      </w:r>
      <w:r w:rsidR="008A5AE2">
        <w:rPr>
          <w:rFonts w:asciiTheme="minorHAnsi" w:eastAsia="Times New Roman" w:hAnsiTheme="minorHAnsi" w:cstheme="minorHAnsi"/>
        </w:rPr>
        <w:t>4</w:t>
      </w:r>
      <w:r w:rsidR="006E6948" w:rsidRPr="006823E1">
        <w:rPr>
          <w:rFonts w:asciiTheme="minorHAnsi" w:eastAsia="Times New Roman" w:hAnsiTheme="minorHAnsi" w:cstheme="minorHAnsi"/>
        </w:rPr>
        <w:t xml:space="preserve"> miesięcy </w:t>
      </w:r>
      <w:r w:rsidRPr="006823E1">
        <w:rPr>
          <w:rFonts w:asciiTheme="minorHAnsi" w:eastAsia="Times New Roman" w:hAnsiTheme="minorHAnsi" w:cstheme="minorHAnsi"/>
        </w:rPr>
        <w:t xml:space="preserve">od daty </w:t>
      </w:r>
      <w:r w:rsidR="004E3DA0">
        <w:rPr>
          <w:rFonts w:asciiTheme="minorHAnsi" w:eastAsia="Times New Roman" w:hAnsiTheme="minorHAnsi" w:cstheme="minorHAnsi"/>
        </w:rPr>
        <w:t xml:space="preserve">zawarcia </w:t>
      </w:r>
      <w:r w:rsidRPr="006823E1">
        <w:rPr>
          <w:rFonts w:asciiTheme="minorHAnsi" w:eastAsia="Times New Roman" w:hAnsiTheme="minorHAnsi" w:cstheme="minorHAnsi"/>
        </w:rPr>
        <w:t xml:space="preserve">umowy </w:t>
      </w:r>
      <w:r w:rsidR="007B7C89">
        <w:rPr>
          <w:rFonts w:asciiTheme="minorHAnsi" w:eastAsia="Times New Roman" w:hAnsiTheme="minorHAnsi" w:cstheme="minorHAnsi"/>
        </w:rPr>
        <w:t xml:space="preserve">lub </w:t>
      </w:r>
      <w:r w:rsidRPr="006823E1">
        <w:rPr>
          <w:rFonts w:asciiTheme="minorHAnsi" w:eastAsia="Times New Roman" w:hAnsiTheme="minorHAnsi" w:cstheme="minorHAnsi"/>
        </w:rPr>
        <w:t>do wyczerpania kwoty, o której mowa w § 4 ust. 1</w:t>
      </w:r>
      <w:r w:rsidR="007B7C89">
        <w:rPr>
          <w:rFonts w:asciiTheme="minorHAnsi" w:eastAsia="Times New Roman" w:hAnsiTheme="minorHAnsi" w:cstheme="minorHAnsi"/>
        </w:rPr>
        <w:t>, w zależności od tego, które z tych zdarzeń nastąpi wcześniej.</w:t>
      </w:r>
    </w:p>
    <w:p w14:paraId="10584EA2" w14:textId="7D446E23" w:rsidR="006823E1" w:rsidRPr="005A63DC" w:rsidRDefault="006823E1" w:rsidP="00D00567">
      <w:pPr>
        <w:pStyle w:val="Akapitzlist"/>
        <w:numPr>
          <w:ilvl w:val="0"/>
          <w:numId w:val="13"/>
        </w:numPr>
        <w:spacing w:line="276" w:lineRule="auto"/>
        <w:jc w:val="both"/>
        <w:rPr>
          <w:rFonts w:asciiTheme="minorHAnsi" w:eastAsia="Times New Roman" w:hAnsiTheme="minorHAnsi" w:cstheme="minorHAnsi"/>
        </w:rPr>
      </w:pPr>
      <w:r w:rsidRPr="006823E1">
        <w:rPr>
          <w:rFonts w:asciiTheme="minorHAnsi" w:eastAsia="Times New Roman" w:hAnsiTheme="minorHAnsi" w:cstheme="minorHAnsi"/>
        </w:rPr>
        <w:t>Termin oznaczony w miesiącach kończy się z upływem dnia, który datą odpowiada początkowemu dniowi terminu, a gdyby takiego dnia w ostatnim miesiącu nie było – w</w:t>
      </w:r>
      <w:r>
        <w:rPr>
          <w:rFonts w:asciiTheme="minorHAnsi" w:eastAsia="Times New Roman" w:hAnsiTheme="minorHAnsi" w:cstheme="minorHAnsi"/>
        </w:rPr>
        <w:t> </w:t>
      </w:r>
      <w:r w:rsidRPr="006823E1">
        <w:rPr>
          <w:rFonts w:asciiTheme="minorHAnsi" w:eastAsia="Times New Roman" w:hAnsiTheme="minorHAnsi" w:cstheme="minorHAnsi"/>
        </w:rPr>
        <w:t>ostatnim dniu tego miesiąca.  (Art. 112 KC)</w:t>
      </w:r>
    </w:p>
    <w:p w14:paraId="236EC1B6" w14:textId="0EFFF8B5" w:rsidR="00F430D0" w:rsidRPr="005A63DC" w:rsidRDefault="00D5368F" w:rsidP="00D747DF">
      <w:pPr>
        <w:widowControl/>
        <w:suppressAutoHyphens w:val="0"/>
        <w:spacing w:line="276" w:lineRule="auto"/>
        <w:jc w:val="center"/>
        <w:rPr>
          <w:rFonts w:asciiTheme="minorHAnsi" w:eastAsia="Times New Roman" w:hAnsiTheme="minorHAnsi" w:cstheme="minorHAnsi"/>
          <w:b/>
          <w:bCs/>
        </w:rPr>
      </w:pPr>
      <w:r>
        <w:rPr>
          <w:rFonts w:asciiTheme="minorHAnsi" w:eastAsia="Times New Roman" w:hAnsiTheme="minorHAnsi" w:cstheme="minorHAnsi"/>
          <w:b/>
          <w:bCs/>
        </w:rPr>
        <w:br w:type="page"/>
      </w:r>
      <w:r w:rsidR="00F430D0" w:rsidRPr="005A63DC">
        <w:rPr>
          <w:rFonts w:asciiTheme="minorHAnsi" w:eastAsia="Times New Roman" w:hAnsiTheme="minorHAnsi" w:cstheme="minorHAnsi"/>
          <w:b/>
          <w:bCs/>
        </w:rPr>
        <w:lastRenderedPageBreak/>
        <w:t>§</w:t>
      </w:r>
      <w:r w:rsidR="00CA6D46" w:rsidRPr="005A63DC">
        <w:rPr>
          <w:rFonts w:asciiTheme="minorHAnsi" w:eastAsia="Times New Roman" w:hAnsiTheme="minorHAnsi" w:cstheme="minorHAnsi"/>
          <w:b/>
          <w:bCs/>
        </w:rPr>
        <w:t> </w:t>
      </w:r>
      <w:r w:rsidR="00F430D0" w:rsidRPr="005A63DC">
        <w:rPr>
          <w:rFonts w:asciiTheme="minorHAnsi" w:eastAsia="Times New Roman" w:hAnsiTheme="minorHAnsi" w:cstheme="minorHAnsi"/>
          <w:b/>
          <w:bCs/>
        </w:rPr>
        <w:t>3</w:t>
      </w:r>
    </w:p>
    <w:p w14:paraId="6B0A38E8"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Osoby upoważnione do realizacji umowy</w:t>
      </w:r>
    </w:p>
    <w:p w14:paraId="02361BAA" w14:textId="77777777" w:rsidR="00F430D0" w:rsidRPr="005A63DC" w:rsidRDefault="00F430D0" w:rsidP="00D00567">
      <w:pPr>
        <w:spacing w:before="24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W sprawach związanych z realizacją niniejszej umowy </w:t>
      </w:r>
      <w:r w:rsidRPr="0005774E">
        <w:rPr>
          <w:rFonts w:asciiTheme="minorHAnsi" w:eastAsia="Times New Roman" w:hAnsiTheme="minorHAnsi" w:cstheme="minorHAnsi"/>
          <w:b/>
          <w:bCs/>
        </w:rPr>
        <w:t>Zamawiającego</w:t>
      </w:r>
      <w:r w:rsidRPr="005A63DC">
        <w:rPr>
          <w:rFonts w:asciiTheme="minorHAnsi" w:eastAsia="Times New Roman" w:hAnsiTheme="minorHAnsi" w:cstheme="minorHAnsi"/>
        </w:rPr>
        <w:t xml:space="preserve"> reprezentować będzie: </w:t>
      </w:r>
    </w:p>
    <w:p w14:paraId="6CF3ED5A" w14:textId="25E99927" w:rsidR="008F01B7" w:rsidRPr="005A63DC" w:rsidRDefault="008F01B7" w:rsidP="008F01B7">
      <w:pPr>
        <w:spacing w:before="120" w:line="276" w:lineRule="auto"/>
        <w:ind w:left="426" w:hanging="351"/>
        <w:jc w:val="both"/>
        <w:rPr>
          <w:rFonts w:asciiTheme="minorHAnsi" w:eastAsia="Times New Roman" w:hAnsiTheme="minorHAnsi" w:cstheme="minorHAnsi"/>
        </w:rPr>
      </w:pPr>
      <w:r w:rsidRPr="005A63DC">
        <w:rPr>
          <w:rFonts w:asciiTheme="minorHAnsi" w:eastAsia="Times New Roman" w:hAnsiTheme="minorHAnsi" w:cstheme="minorHAnsi"/>
        </w:rPr>
        <w:t>-</w:t>
      </w:r>
      <w:r w:rsidRPr="005A63DC">
        <w:rPr>
          <w:rFonts w:asciiTheme="minorHAnsi" w:eastAsia="Times New Roman" w:hAnsiTheme="minorHAnsi" w:cstheme="minorHAnsi"/>
        </w:rPr>
        <w:tab/>
      </w:r>
      <w:r w:rsidRPr="0005774E">
        <w:rPr>
          <w:rFonts w:asciiTheme="minorHAnsi" w:eastAsia="Times New Roman" w:hAnsiTheme="minorHAnsi" w:cstheme="minorHAnsi"/>
          <w:b/>
          <w:bCs/>
        </w:rPr>
        <w:t>Pan</w:t>
      </w:r>
      <w:r>
        <w:rPr>
          <w:rFonts w:asciiTheme="minorHAnsi" w:eastAsia="Times New Roman" w:hAnsiTheme="minorHAnsi" w:cstheme="minorHAnsi"/>
          <w:b/>
          <w:bCs/>
        </w:rPr>
        <w:t xml:space="preserve"> Marcin Czubat – Kierownik robót</w:t>
      </w:r>
    </w:p>
    <w:p w14:paraId="70CFF423" w14:textId="2781C954" w:rsidR="00F430D0" w:rsidRPr="005A63DC" w:rsidRDefault="00F430D0" w:rsidP="00D00567">
      <w:pPr>
        <w:spacing w:before="120" w:line="276" w:lineRule="auto"/>
        <w:ind w:left="426" w:hanging="351"/>
        <w:jc w:val="both"/>
        <w:rPr>
          <w:rFonts w:asciiTheme="minorHAnsi" w:eastAsia="Times New Roman" w:hAnsiTheme="minorHAnsi" w:cstheme="minorHAnsi"/>
        </w:rPr>
      </w:pPr>
      <w:r w:rsidRPr="005A63DC">
        <w:rPr>
          <w:rFonts w:asciiTheme="minorHAnsi" w:eastAsia="Times New Roman" w:hAnsiTheme="minorHAnsi" w:cstheme="minorHAnsi"/>
        </w:rPr>
        <w:t>-</w:t>
      </w:r>
      <w:r w:rsidR="00CA6D46" w:rsidRPr="005A63DC">
        <w:rPr>
          <w:rFonts w:asciiTheme="minorHAnsi" w:eastAsia="Times New Roman" w:hAnsiTheme="minorHAnsi" w:cstheme="minorHAnsi"/>
        </w:rPr>
        <w:tab/>
      </w:r>
      <w:r w:rsidR="0005774E" w:rsidRPr="0005774E">
        <w:rPr>
          <w:rFonts w:asciiTheme="minorHAnsi" w:eastAsia="Times New Roman" w:hAnsiTheme="minorHAnsi" w:cstheme="minorHAnsi"/>
          <w:b/>
          <w:bCs/>
        </w:rPr>
        <w:t>Pan</w:t>
      </w:r>
      <w:r w:rsidR="00552CB3">
        <w:rPr>
          <w:rFonts w:asciiTheme="minorHAnsi" w:eastAsia="Times New Roman" w:hAnsiTheme="minorHAnsi" w:cstheme="minorHAnsi"/>
          <w:b/>
          <w:bCs/>
        </w:rPr>
        <w:t>i Urszula Bechta</w:t>
      </w:r>
      <w:r w:rsidR="0005774E">
        <w:rPr>
          <w:rFonts w:asciiTheme="minorHAnsi" w:eastAsia="Times New Roman" w:hAnsiTheme="minorHAnsi" w:cstheme="minorHAnsi"/>
          <w:b/>
          <w:bCs/>
        </w:rPr>
        <w:t xml:space="preserve"> – </w:t>
      </w:r>
      <w:r w:rsidR="008F01B7">
        <w:rPr>
          <w:rFonts w:asciiTheme="minorHAnsi" w:eastAsia="Times New Roman" w:hAnsiTheme="minorHAnsi" w:cstheme="minorHAnsi"/>
          <w:b/>
          <w:bCs/>
        </w:rPr>
        <w:t>Pracownik ZDP</w:t>
      </w:r>
    </w:p>
    <w:p w14:paraId="74D5E96F" w14:textId="13F05CCE"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telefon do kontaktu: </w:t>
      </w:r>
      <w:r w:rsidR="0005774E" w:rsidRPr="0005774E">
        <w:rPr>
          <w:rFonts w:asciiTheme="minorHAnsi" w:eastAsia="Times New Roman" w:hAnsiTheme="minorHAnsi" w:cstheme="minorHAnsi"/>
          <w:b/>
          <w:bCs/>
        </w:rPr>
        <w:t>17 242 11 81</w:t>
      </w:r>
    </w:p>
    <w:p w14:paraId="4D694EDE" w14:textId="0626C4D7"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 xml:space="preserve">e-mail: </w:t>
      </w:r>
      <w:r w:rsidR="008F01B7">
        <w:rPr>
          <w:rFonts w:asciiTheme="minorHAnsi" w:eastAsia="Times New Roman" w:hAnsiTheme="minorHAnsi" w:cstheme="minorHAnsi"/>
          <w:b/>
          <w:bCs/>
        </w:rPr>
        <w:t>biuro</w:t>
      </w:r>
      <w:r w:rsidR="0005774E" w:rsidRPr="0005774E">
        <w:rPr>
          <w:rFonts w:asciiTheme="minorHAnsi" w:eastAsia="Times New Roman" w:hAnsiTheme="minorHAnsi" w:cstheme="minorHAnsi"/>
          <w:b/>
          <w:bCs/>
        </w:rPr>
        <w:t>@zdplezajsk.pl</w:t>
      </w:r>
    </w:p>
    <w:p w14:paraId="5C038B1D" w14:textId="77777777" w:rsidR="00F430D0" w:rsidRPr="005A63DC" w:rsidRDefault="00F430D0" w:rsidP="00D00567">
      <w:pPr>
        <w:spacing w:before="120" w:line="276" w:lineRule="auto"/>
        <w:ind w:left="75"/>
        <w:jc w:val="both"/>
        <w:rPr>
          <w:rFonts w:asciiTheme="minorHAnsi" w:eastAsia="Times New Roman" w:hAnsiTheme="minorHAnsi" w:cstheme="minorHAnsi"/>
        </w:rPr>
      </w:pPr>
      <w:r w:rsidRPr="005A63DC">
        <w:rPr>
          <w:rFonts w:asciiTheme="minorHAnsi" w:eastAsia="Times New Roman" w:hAnsiTheme="minorHAnsi" w:cstheme="minorHAnsi"/>
        </w:rPr>
        <w:t>Wykonawcę reprezentować będzie:</w:t>
      </w:r>
    </w:p>
    <w:p w14:paraId="0EFCCA07" w14:textId="77777777" w:rsidR="00F430D0" w:rsidRPr="005A63DC" w:rsidRDefault="00F430D0" w:rsidP="00D00567">
      <w:pPr>
        <w:spacing w:before="120" w:line="276" w:lineRule="auto"/>
        <w:ind w:left="426" w:hanging="351"/>
        <w:jc w:val="both"/>
        <w:rPr>
          <w:rFonts w:asciiTheme="minorHAnsi" w:eastAsia="Times New Roman" w:hAnsiTheme="minorHAnsi" w:cstheme="minorHAnsi"/>
        </w:rPr>
      </w:pPr>
      <w:r w:rsidRPr="005A63DC">
        <w:rPr>
          <w:rFonts w:asciiTheme="minorHAnsi" w:eastAsia="Times New Roman" w:hAnsiTheme="minorHAnsi" w:cstheme="minorHAnsi"/>
        </w:rPr>
        <w:t>-</w:t>
      </w:r>
      <w:r w:rsidR="00CA6D46" w:rsidRPr="005A63DC">
        <w:rPr>
          <w:rFonts w:asciiTheme="minorHAnsi" w:eastAsia="Times New Roman" w:hAnsiTheme="minorHAnsi" w:cstheme="minorHAnsi"/>
        </w:rPr>
        <w:tab/>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CA6D46" w:rsidRPr="005A63DC">
        <w:rPr>
          <w:rFonts w:asciiTheme="minorHAnsi" w:eastAsia="Times New Roman" w:hAnsiTheme="minorHAnsi" w:cstheme="minorHAnsi"/>
        </w:rPr>
        <w:t>....</w:t>
      </w:r>
      <w:r w:rsidRPr="005A63DC">
        <w:rPr>
          <w:rFonts w:asciiTheme="minorHAnsi" w:eastAsia="Times New Roman" w:hAnsiTheme="minorHAnsi" w:cstheme="minorHAnsi"/>
        </w:rPr>
        <w:t>............. (dane osoby)</w:t>
      </w:r>
    </w:p>
    <w:p w14:paraId="12DF3700" w14:textId="77777777" w:rsidR="00F430D0" w:rsidRPr="005A63DC" w:rsidRDefault="00F430D0" w:rsidP="00D00567">
      <w:pPr>
        <w:spacing w:before="120" w:line="276" w:lineRule="auto"/>
        <w:ind w:left="75"/>
        <w:jc w:val="both"/>
        <w:rPr>
          <w:rFonts w:asciiTheme="minorHAnsi" w:hAnsiTheme="minorHAnsi" w:cstheme="minorHAnsi"/>
        </w:rPr>
      </w:pPr>
      <w:r w:rsidRPr="005A63DC">
        <w:rPr>
          <w:rFonts w:asciiTheme="minorHAnsi" w:eastAsia="Times New Roman" w:hAnsiTheme="minorHAnsi" w:cstheme="minorHAnsi"/>
        </w:rPr>
        <w:t xml:space="preserve">telefon do kontaktu: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184DC748" w14:textId="77777777" w:rsidR="00F430D0" w:rsidRPr="005A63DC" w:rsidRDefault="00F430D0" w:rsidP="00D00567">
      <w:pPr>
        <w:spacing w:before="120" w:line="276" w:lineRule="auto"/>
        <w:ind w:left="75"/>
        <w:jc w:val="both"/>
        <w:rPr>
          <w:rFonts w:asciiTheme="minorHAnsi" w:hAnsiTheme="minorHAnsi" w:cstheme="minorHAnsi"/>
        </w:rPr>
      </w:pPr>
      <w:r w:rsidRPr="005A63DC">
        <w:rPr>
          <w:rFonts w:asciiTheme="minorHAnsi" w:hAnsiTheme="minorHAnsi" w:cstheme="minorHAnsi"/>
        </w:rPr>
        <w:t xml:space="preserve">e-mail: </w:t>
      </w:r>
      <w:r w:rsidR="00643BF6" w:rsidRPr="005A63DC">
        <w:rPr>
          <w:rFonts w:asciiTheme="minorHAnsi" w:eastAsia="Times New Roman" w:hAnsiTheme="minorHAnsi" w:cstheme="minorHAnsi"/>
        </w:rPr>
        <w:t>...</w:t>
      </w:r>
      <w:r w:rsidRPr="005A63DC">
        <w:rPr>
          <w:rFonts w:asciiTheme="minorHAnsi" w:eastAsia="Times New Roman" w:hAnsiTheme="minorHAnsi" w:cstheme="minorHAnsi"/>
        </w:rPr>
        <w:t>................................</w:t>
      </w:r>
      <w:r w:rsidR="00CA6D46" w:rsidRPr="005A63DC">
        <w:rPr>
          <w:rFonts w:asciiTheme="minorHAnsi" w:eastAsia="Times New Roman" w:hAnsiTheme="minorHAnsi" w:cstheme="minorHAnsi"/>
        </w:rPr>
        <w:t>.....................</w:t>
      </w:r>
      <w:r w:rsidRPr="005A63DC">
        <w:rPr>
          <w:rFonts w:asciiTheme="minorHAnsi" w:eastAsia="Times New Roman" w:hAnsiTheme="minorHAnsi" w:cstheme="minorHAnsi"/>
        </w:rPr>
        <w:t>....................</w:t>
      </w:r>
    </w:p>
    <w:p w14:paraId="7AE2C52F"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4</w:t>
      </w:r>
    </w:p>
    <w:p w14:paraId="68B38678" w14:textId="77777777" w:rsidR="00F430D0" w:rsidRPr="005A63DC" w:rsidRDefault="00F430D0" w:rsidP="00D00567">
      <w:pPr>
        <w:spacing w:line="276" w:lineRule="auto"/>
        <w:jc w:val="center"/>
        <w:rPr>
          <w:rFonts w:asciiTheme="minorHAnsi" w:hAnsiTheme="minorHAnsi" w:cstheme="minorHAnsi"/>
          <w:b/>
          <w:bCs/>
        </w:rPr>
      </w:pPr>
      <w:r w:rsidRPr="005A63DC">
        <w:rPr>
          <w:rFonts w:asciiTheme="minorHAnsi" w:eastAsia="Times New Roman" w:hAnsiTheme="minorHAnsi" w:cstheme="minorHAnsi"/>
          <w:b/>
          <w:bCs/>
        </w:rPr>
        <w:t>Wartość umowy</w:t>
      </w:r>
    </w:p>
    <w:p w14:paraId="04D8D648" w14:textId="4D8CE0EC" w:rsidR="00406CAD" w:rsidRPr="00406CAD" w:rsidRDefault="00F430D0" w:rsidP="00D00567">
      <w:pPr>
        <w:pStyle w:val="Akapitzlist"/>
        <w:numPr>
          <w:ilvl w:val="0"/>
          <w:numId w:val="15"/>
        </w:numPr>
        <w:spacing w:before="240" w:line="276" w:lineRule="auto"/>
        <w:jc w:val="both"/>
        <w:rPr>
          <w:rFonts w:asciiTheme="minorHAnsi" w:eastAsia="Times New Roman" w:hAnsiTheme="minorHAnsi" w:cstheme="minorHAnsi"/>
        </w:rPr>
      </w:pPr>
      <w:r w:rsidRPr="009618F0">
        <w:rPr>
          <w:rFonts w:asciiTheme="minorHAnsi" w:eastAsia="Times New Roman" w:hAnsiTheme="minorHAnsi" w:cstheme="minorHAnsi"/>
        </w:rPr>
        <w:t>Wartość umowy zostaje określona na ...................................................</w:t>
      </w:r>
      <w:r w:rsidRPr="009618F0">
        <w:rPr>
          <w:rFonts w:asciiTheme="minorHAnsi" w:eastAsia="Times New Roman" w:hAnsiTheme="minorHAnsi" w:cstheme="minorHAnsi"/>
          <w:b/>
          <w:bCs/>
        </w:rPr>
        <w:t xml:space="preserve"> </w:t>
      </w:r>
      <w:r w:rsidRPr="009618F0">
        <w:rPr>
          <w:rFonts w:asciiTheme="minorHAnsi" w:eastAsia="Times New Roman" w:hAnsiTheme="minorHAnsi" w:cstheme="minorHAnsi"/>
        </w:rPr>
        <w:t>PLN brutto (słownie</w:t>
      </w:r>
      <w:r w:rsidR="00D5368F">
        <w:rPr>
          <w:rFonts w:asciiTheme="minorHAnsi" w:eastAsia="Times New Roman" w:hAnsiTheme="minorHAnsi" w:cstheme="minorHAnsi"/>
        </w:rPr>
        <w:t> </w:t>
      </w:r>
      <w:r w:rsidRPr="009618F0">
        <w:rPr>
          <w:rFonts w:asciiTheme="minorHAnsi" w:eastAsia="Times New Roman" w:hAnsiTheme="minorHAnsi" w:cstheme="minorHAnsi"/>
        </w:rPr>
        <w:t>...................................................</w:t>
      </w:r>
      <w:r w:rsidRPr="009618F0">
        <w:rPr>
          <w:rFonts w:asciiTheme="minorHAnsi" w:eastAsia="Times New Roman" w:hAnsiTheme="minorHAnsi" w:cstheme="minorHAnsi"/>
          <w:b/>
          <w:bCs/>
        </w:rPr>
        <w:t xml:space="preserve"> </w:t>
      </w:r>
      <w:r w:rsidRPr="009618F0">
        <w:rPr>
          <w:rFonts w:asciiTheme="minorHAnsi" w:eastAsia="Times New Roman" w:hAnsiTheme="minorHAnsi" w:cstheme="minorHAnsi"/>
        </w:rPr>
        <w:t>złotych) i zawiera wszystkie składniki cenotwórcze.</w:t>
      </w:r>
    </w:p>
    <w:p w14:paraId="47294D70" w14:textId="17F68630" w:rsidR="00F430D0" w:rsidRPr="009618F0" w:rsidRDefault="00F430D0" w:rsidP="00D00567">
      <w:pPr>
        <w:pStyle w:val="Akapitzlist"/>
        <w:numPr>
          <w:ilvl w:val="0"/>
          <w:numId w:val="15"/>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Wartość umowy określona w ust. 1 jest wartością maksymalną zamówienia. </w:t>
      </w:r>
    </w:p>
    <w:p w14:paraId="168C95FC" w14:textId="34B44524" w:rsidR="00F430D0" w:rsidRPr="00406CAD" w:rsidRDefault="00F430D0" w:rsidP="00D00567">
      <w:pPr>
        <w:pStyle w:val="Akapitzlist"/>
        <w:numPr>
          <w:ilvl w:val="0"/>
          <w:numId w:val="15"/>
        </w:numPr>
        <w:spacing w:line="276" w:lineRule="auto"/>
        <w:jc w:val="both"/>
        <w:rPr>
          <w:rFonts w:asciiTheme="minorHAnsi" w:hAnsiTheme="minorHAnsi" w:cstheme="minorHAnsi"/>
        </w:rPr>
      </w:pPr>
      <w:r w:rsidRPr="009618F0">
        <w:rPr>
          <w:rFonts w:asciiTheme="minorHAnsi" w:eastAsia="Times New Roman" w:hAnsiTheme="minorHAnsi" w:cstheme="minorHAnsi"/>
        </w:rPr>
        <w:t>Zamawiający zobowiązuje się zapłacić za przedmiot umowy ceny jednostkowe podane w</w:t>
      </w:r>
      <w:r w:rsidR="00220A84" w:rsidRPr="009618F0">
        <w:rPr>
          <w:rFonts w:asciiTheme="minorHAnsi" w:eastAsia="Times New Roman" w:hAnsiTheme="minorHAnsi" w:cstheme="minorHAnsi"/>
        </w:rPr>
        <w:t> </w:t>
      </w:r>
      <w:r w:rsidRPr="009618F0">
        <w:rPr>
          <w:rFonts w:asciiTheme="minorHAnsi" w:eastAsia="Times New Roman" w:hAnsiTheme="minorHAnsi" w:cstheme="minorHAnsi"/>
        </w:rPr>
        <w:t xml:space="preserve">formularzu </w:t>
      </w:r>
      <w:r w:rsidR="00220A84" w:rsidRPr="009618F0">
        <w:rPr>
          <w:rFonts w:asciiTheme="minorHAnsi" w:eastAsia="Times New Roman" w:hAnsiTheme="minorHAnsi" w:cstheme="minorHAnsi"/>
        </w:rPr>
        <w:t>ofertowym</w:t>
      </w:r>
      <w:r w:rsidR="00D3584B">
        <w:rPr>
          <w:rFonts w:asciiTheme="minorHAnsi" w:eastAsia="Times New Roman" w:hAnsiTheme="minorHAnsi" w:cstheme="minorHAnsi"/>
        </w:rPr>
        <w:t xml:space="preserve"> Wykonawcy -</w:t>
      </w:r>
      <w:r w:rsidRPr="009618F0">
        <w:rPr>
          <w:rFonts w:asciiTheme="minorHAnsi" w:eastAsia="Times New Roman" w:hAnsiTheme="minorHAnsi" w:cstheme="minorHAnsi"/>
        </w:rPr>
        <w:t xml:space="preserve"> </w:t>
      </w:r>
      <w:r w:rsidRPr="00406CAD">
        <w:rPr>
          <w:rFonts w:asciiTheme="minorHAnsi" w:eastAsia="Times New Roman" w:hAnsiTheme="minorHAnsi" w:cstheme="minorHAnsi"/>
          <w:b/>
          <w:bCs/>
        </w:rPr>
        <w:t xml:space="preserve">załączniku nr </w:t>
      </w:r>
      <w:r w:rsidR="00220A84" w:rsidRPr="00406CAD">
        <w:rPr>
          <w:rFonts w:asciiTheme="minorHAnsi" w:eastAsia="Times New Roman" w:hAnsiTheme="minorHAnsi" w:cstheme="minorHAnsi"/>
          <w:b/>
          <w:bCs/>
        </w:rPr>
        <w:t>2</w:t>
      </w:r>
      <w:r w:rsidRPr="009618F0">
        <w:rPr>
          <w:rFonts w:asciiTheme="minorHAnsi" w:eastAsia="Times New Roman" w:hAnsiTheme="minorHAnsi" w:cstheme="minorHAnsi"/>
        </w:rPr>
        <w:t xml:space="preserve"> do niniejszej umowy.</w:t>
      </w:r>
    </w:p>
    <w:tbl>
      <w:tblPr>
        <w:tblW w:w="472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3047"/>
        <w:gridCol w:w="2874"/>
      </w:tblGrid>
      <w:tr w:rsidR="00406CAD" w:rsidRPr="00406CAD" w14:paraId="0CE49B0A" w14:textId="77777777" w:rsidTr="00406CAD">
        <w:tc>
          <w:tcPr>
            <w:tcW w:w="1749" w:type="pct"/>
            <w:shd w:val="clear" w:color="auto" w:fill="auto"/>
            <w:vAlign w:val="center"/>
          </w:tcPr>
          <w:p w14:paraId="07860D1B"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Cena jedn. netto:</w:t>
            </w:r>
          </w:p>
        </w:tc>
        <w:tc>
          <w:tcPr>
            <w:tcW w:w="1673" w:type="pct"/>
            <w:shd w:val="clear" w:color="auto" w:fill="auto"/>
            <w:vAlign w:val="center"/>
          </w:tcPr>
          <w:p w14:paraId="3CB17B22"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Podatek VAT:</w:t>
            </w:r>
          </w:p>
        </w:tc>
        <w:tc>
          <w:tcPr>
            <w:tcW w:w="1578" w:type="pct"/>
            <w:shd w:val="clear" w:color="auto" w:fill="auto"/>
            <w:vAlign w:val="center"/>
          </w:tcPr>
          <w:p w14:paraId="7FCD9546"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sz w:val="22"/>
                <w:szCs w:val="22"/>
                <w:lang w:eastAsia="pl-PL" w:bidi="ar-SA"/>
              </w:rPr>
            </w:pPr>
            <w:r w:rsidRPr="00406CAD">
              <w:rPr>
                <w:rFonts w:asciiTheme="minorHAnsi" w:eastAsia="Times New Roman" w:hAnsiTheme="minorHAnsi" w:cstheme="minorHAnsi"/>
                <w:color w:val="000000"/>
                <w:kern w:val="0"/>
                <w:sz w:val="22"/>
                <w:szCs w:val="22"/>
                <w:lang w:eastAsia="pl-PL" w:bidi="ar-SA"/>
              </w:rPr>
              <w:t>Cena jedn. brutto:</w:t>
            </w:r>
          </w:p>
        </w:tc>
      </w:tr>
      <w:tr w:rsidR="00406CAD" w:rsidRPr="00406CAD" w14:paraId="191214D8" w14:textId="77777777" w:rsidTr="00406CAD">
        <w:tc>
          <w:tcPr>
            <w:tcW w:w="1749" w:type="pct"/>
            <w:shd w:val="clear" w:color="auto" w:fill="auto"/>
            <w:vAlign w:val="center"/>
          </w:tcPr>
          <w:p w14:paraId="161FB931" w14:textId="77777777" w:rsidR="00406CAD" w:rsidRPr="00406CAD" w:rsidRDefault="00406CAD" w:rsidP="00D00567">
            <w:pPr>
              <w:widowControl/>
              <w:suppressAutoHyphens w:val="0"/>
              <w:spacing w:line="276" w:lineRule="auto"/>
              <w:contextualSpacing/>
              <w:rPr>
                <w:rFonts w:asciiTheme="minorHAnsi" w:eastAsia="Times New Roman" w:hAnsiTheme="minorHAnsi" w:cstheme="minorHAnsi"/>
                <w:color w:val="000000"/>
                <w:kern w:val="0"/>
                <w:lang w:eastAsia="pl-PL" w:bidi="ar-SA"/>
              </w:rPr>
            </w:pPr>
          </w:p>
        </w:tc>
        <w:tc>
          <w:tcPr>
            <w:tcW w:w="1673" w:type="pct"/>
            <w:shd w:val="clear" w:color="auto" w:fill="auto"/>
            <w:vAlign w:val="center"/>
          </w:tcPr>
          <w:p w14:paraId="5A1044EC"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lang w:eastAsia="pl-PL" w:bidi="ar-SA"/>
              </w:rPr>
            </w:pPr>
          </w:p>
        </w:tc>
        <w:tc>
          <w:tcPr>
            <w:tcW w:w="1578" w:type="pct"/>
            <w:shd w:val="clear" w:color="auto" w:fill="auto"/>
            <w:vAlign w:val="center"/>
          </w:tcPr>
          <w:p w14:paraId="3D30ED72" w14:textId="77777777" w:rsidR="00406CAD" w:rsidRPr="00406CAD" w:rsidRDefault="00406CAD" w:rsidP="00D00567">
            <w:pPr>
              <w:widowControl/>
              <w:suppressAutoHyphens w:val="0"/>
              <w:spacing w:line="276" w:lineRule="auto"/>
              <w:contextualSpacing/>
              <w:jc w:val="center"/>
              <w:rPr>
                <w:rFonts w:asciiTheme="minorHAnsi" w:eastAsia="Times New Roman" w:hAnsiTheme="minorHAnsi" w:cstheme="minorHAnsi"/>
                <w:color w:val="000000"/>
                <w:kern w:val="0"/>
                <w:lang w:eastAsia="pl-PL" w:bidi="ar-SA"/>
              </w:rPr>
            </w:pPr>
          </w:p>
        </w:tc>
      </w:tr>
    </w:tbl>
    <w:p w14:paraId="2A62A549"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5</w:t>
      </w:r>
    </w:p>
    <w:p w14:paraId="1E17C4A0" w14:textId="77777777" w:rsidR="006823E1" w:rsidRPr="00D1542A" w:rsidRDefault="006823E1" w:rsidP="00D00567">
      <w:pPr>
        <w:spacing w:line="276" w:lineRule="auto"/>
        <w:jc w:val="center"/>
        <w:rPr>
          <w:rFonts w:asciiTheme="minorHAnsi" w:eastAsia="Times New Roman" w:hAnsiTheme="minorHAnsi" w:cstheme="minorHAnsi"/>
          <w:b/>
          <w:bCs/>
        </w:rPr>
      </w:pPr>
      <w:r w:rsidRPr="006823E1">
        <w:rPr>
          <w:rFonts w:asciiTheme="minorHAnsi" w:eastAsia="Times New Roman" w:hAnsiTheme="minorHAnsi" w:cstheme="minorHAnsi"/>
          <w:b/>
          <w:bCs/>
        </w:rPr>
        <w:t>Odbiór robót, wynagrodzenie za przedmiot umowy</w:t>
      </w:r>
    </w:p>
    <w:p w14:paraId="6060D00E" w14:textId="77777777" w:rsidR="00D1542A" w:rsidRPr="00D1542A" w:rsidRDefault="00D1542A" w:rsidP="00D00567">
      <w:pPr>
        <w:pStyle w:val="Tekstpodstawowywcity"/>
        <w:widowControl/>
        <w:numPr>
          <w:ilvl w:val="0"/>
          <w:numId w:val="16"/>
        </w:numPr>
        <w:tabs>
          <w:tab w:val="left" w:pos="708"/>
        </w:tabs>
        <w:suppressAutoHyphens w:val="0"/>
        <w:spacing w:after="0" w:line="276" w:lineRule="auto"/>
        <w:contextualSpacing/>
        <w:jc w:val="both"/>
        <w:rPr>
          <w:rFonts w:asciiTheme="minorHAnsi" w:eastAsia="Times New Roman" w:hAnsiTheme="minorHAnsi" w:cstheme="minorHAnsi"/>
          <w:iCs/>
          <w:color w:val="000000"/>
          <w:kern w:val="0"/>
          <w:szCs w:val="24"/>
          <w:lang w:eastAsia="pl-PL" w:bidi="ar-SA"/>
        </w:rPr>
      </w:pPr>
      <w:r w:rsidRPr="00D1542A">
        <w:rPr>
          <w:rFonts w:asciiTheme="minorHAnsi" w:hAnsiTheme="minorHAnsi" w:cstheme="minorHAnsi"/>
          <w:iCs/>
          <w:color w:val="000000"/>
          <w:szCs w:val="24"/>
        </w:rPr>
        <w:t>Dokumentami potwierdzającymi realizację zadania będzie dziennik pracy, raporty pracy, karty drogowe, karty magazynowe, protokoły lub inne dokumenty stwierdzające jakość i ilość dostaw, potwierdzone przez upoważnionego pracownika zamawiającego.</w:t>
      </w:r>
    </w:p>
    <w:p w14:paraId="7D1A991A" w14:textId="038B2413" w:rsidR="00D1542A" w:rsidRDefault="00D1542A" w:rsidP="00D00567">
      <w:pPr>
        <w:numPr>
          <w:ilvl w:val="0"/>
          <w:numId w:val="16"/>
        </w:numPr>
        <w:tabs>
          <w:tab w:val="left" w:pos="142"/>
        </w:tabs>
        <w:spacing w:line="276" w:lineRule="auto"/>
        <w:contextualSpacing/>
        <w:jc w:val="both"/>
        <w:rPr>
          <w:rFonts w:asciiTheme="minorHAnsi" w:hAnsiTheme="minorHAnsi" w:cstheme="minorHAnsi"/>
          <w:iCs/>
          <w:color w:val="000000"/>
        </w:rPr>
      </w:pPr>
      <w:r w:rsidRPr="00D1542A">
        <w:rPr>
          <w:rFonts w:asciiTheme="minorHAnsi" w:hAnsiTheme="minorHAnsi" w:cstheme="minorHAnsi"/>
          <w:iCs/>
          <w:color w:val="000000"/>
        </w:rPr>
        <w:t xml:space="preserve">Podstawą wystawienia faktury VAT przez Wykonawcę </w:t>
      </w:r>
      <w:r>
        <w:rPr>
          <w:rFonts w:asciiTheme="minorHAnsi" w:hAnsiTheme="minorHAnsi" w:cstheme="minorHAnsi"/>
          <w:iCs/>
          <w:color w:val="000000"/>
        </w:rPr>
        <w:t>są dokumenty potwierdzające realizację zadania.</w:t>
      </w:r>
    </w:p>
    <w:p w14:paraId="0BF3AAF2" w14:textId="318F463F" w:rsidR="00E766CB" w:rsidRDefault="00AF0B99" w:rsidP="00D00567">
      <w:pPr>
        <w:numPr>
          <w:ilvl w:val="0"/>
          <w:numId w:val="16"/>
        </w:numPr>
        <w:tabs>
          <w:tab w:val="left" w:pos="142"/>
        </w:tabs>
        <w:spacing w:line="276" w:lineRule="auto"/>
        <w:contextualSpacing/>
        <w:jc w:val="both"/>
        <w:rPr>
          <w:rFonts w:asciiTheme="minorHAnsi" w:hAnsiTheme="minorHAnsi" w:cstheme="minorHAnsi"/>
          <w:iCs/>
          <w:color w:val="000000"/>
        </w:rPr>
      </w:pPr>
      <w:r w:rsidRPr="00AF0B99">
        <w:rPr>
          <w:rFonts w:asciiTheme="minorHAnsi" w:hAnsiTheme="minorHAnsi" w:cstheme="minorHAnsi"/>
          <w:iCs/>
          <w:color w:val="000000"/>
        </w:rPr>
        <w:t>Zamawiający płaci wynagrodzenie w częściach, po wykonaniu części umowy</w:t>
      </w:r>
      <w:r>
        <w:rPr>
          <w:rFonts w:asciiTheme="minorHAnsi" w:hAnsiTheme="minorHAnsi" w:cstheme="minorHAnsi"/>
          <w:iCs/>
          <w:color w:val="000000"/>
        </w:rPr>
        <w:t xml:space="preserve">. </w:t>
      </w:r>
      <w:r w:rsidR="00E766CB">
        <w:rPr>
          <w:rFonts w:asciiTheme="minorHAnsi" w:hAnsiTheme="minorHAnsi" w:cstheme="minorHAnsi"/>
          <w:iCs/>
          <w:color w:val="000000"/>
        </w:rPr>
        <w:t>Wykonawca wystawi faktury po dostarczeniu materiału raz na koniec miesiąca</w:t>
      </w:r>
      <w:r>
        <w:rPr>
          <w:rFonts w:asciiTheme="minorHAnsi" w:hAnsiTheme="minorHAnsi" w:cstheme="minorHAnsi"/>
          <w:iCs/>
          <w:color w:val="000000"/>
        </w:rPr>
        <w:t>.</w:t>
      </w:r>
    </w:p>
    <w:p w14:paraId="0BC83EA3" w14:textId="2084A01C" w:rsidR="00E766CB" w:rsidRPr="00D1542A" w:rsidRDefault="00E766CB" w:rsidP="00D00567">
      <w:pPr>
        <w:numPr>
          <w:ilvl w:val="0"/>
          <w:numId w:val="16"/>
        </w:numPr>
        <w:tabs>
          <w:tab w:val="left" w:pos="142"/>
        </w:tabs>
        <w:spacing w:line="276" w:lineRule="auto"/>
        <w:contextualSpacing/>
        <w:jc w:val="both"/>
        <w:rPr>
          <w:rFonts w:asciiTheme="minorHAnsi" w:hAnsiTheme="minorHAnsi" w:cstheme="minorHAnsi"/>
          <w:iCs/>
          <w:color w:val="000000"/>
        </w:rPr>
      </w:pPr>
      <w:r>
        <w:rPr>
          <w:rFonts w:asciiTheme="minorHAnsi" w:hAnsiTheme="minorHAnsi" w:cstheme="minorHAnsi"/>
          <w:iCs/>
          <w:color w:val="000000"/>
        </w:rPr>
        <w:t>Za zgodą Zamawiającego faktury mogą być wystawiane częściej.</w:t>
      </w:r>
    </w:p>
    <w:p w14:paraId="0070697E" w14:textId="35DCE182" w:rsidR="00D1542A" w:rsidRPr="00D1542A" w:rsidRDefault="00D1542A" w:rsidP="00D00567">
      <w:pPr>
        <w:numPr>
          <w:ilvl w:val="0"/>
          <w:numId w:val="16"/>
        </w:numPr>
        <w:tabs>
          <w:tab w:val="left" w:pos="142"/>
        </w:tabs>
        <w:spacing w:line="276" w:lineRule="auto"/>
        <w:contextualSpacing/>
        <w:jc w:val="both"/>
        <w:rPr>
          <w:rFonts w:asciiTheme="minorHAnsi" w:hAnsiTheme="minorHAnsi" w:cstheme="minorHAnsi"/>
          <w:iCs/>
          <w:color w:val="000000"/>
        </w:rPr>
      </w:pPr>
      <w:r w:rsidRPr="00D1542A">
        <w:rPr>
          <w:rFonts w:asciiTheme="minorHAnsi" w:hAnsiTheme="minorHAnsi" w:cstheme="minorHAnsi"/>
          <w:iCs/>
          <w:color w:val="000000"/>
        </w:rPr>
        <w:t>Faktury należy wystawiać zgodnie z danymi poniżej:</w:t>
      </w:r>
    </w:p>
    <w:p w14:paraId="738BC1BD" w14:textId="78DCC2BC" w:rsidR="00D1542A" w:rsidRPr="009618F0" w:rsidRDefault="00D1542A" w:rsidP="00D00567">
      <w:pPr>
        <w:pStyle w:val="Akapitzlist"/>
        <w:tabs>
          <w:tab w:val="left" w:pos="142"/>
        </w:tabs>
        <w:spacing w:line="276" w:lineRule="auto"/>
        <w:ind w:left="435"/>
        <w:jc w:val="both"/>
        <w:rPr>
          <w:rFonts w:asciiTheme="minorHAnsi" w:hAnsiTheme="minorHAnsi" w:cstheme="minorHAnsi"/>
          <w:b/>
          <w:iCs/>
          <w:color w:val="000000"/>
        </w:rPr>
      </w:pPr>
      <w:r w:rsidRPr="009618F0">
        <w:rPr>
          <w:rFonts w:asciiTheme="minorHAnsi" w:hAnsiTheme="minorHAnsi" w:cstheme="minorHAnsi"/>
          <w:b/>
          <w:iCs/>
          <w:color w:val="000000"/>
        </w:rPr>
        <w:t>Nabywca: Powiat Leżajski</w:t>
      </w:r>
    </w:p>
    <w:p w14:paraId="53946DFD"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ul. Kopernika 8</w:t>
      </w:r>
    </w:p>
    <w:p w14:paraId="004C71BC"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37-300 Leżajsk</w:t>
      </w:r>
    </w:p>
    <w:p w14:paraId="0FB3DF37" w14:textId="77777777" w:rsidR="00D1542A" w:rsidRPr="009618F0" w:rsidRDefault="00D1542A" w:rsidP="00D00567">
      <w:pPr>
        <w:pStyle w:val="Akapitzlist"/>
        <w:tabs>
          <w:tab w:val="left" w:pos="142"/>
        </w:tabs>
        <w:spacing w:line="276" w:lineRule="auto"/>
        <w:ind w:left="2160"/>
        <w:jc w:val="both"/>
        <w:rPr>
          <w:rFonts w:asciiTheme="minorHAnsi" w:hAnsiTheme="minorHAnsi" w:cstheme="minorHAnsi"/>
          <w:b/>
          <w:iCs/>
          <w:color w:val="000000"/>
        </w:rPr>
      </w:pPr>
      <w:r w:rsidRPr="009618F0">
        <w:rPr>
          <w:rFonts w:asciiTheme="minorHAnsi" w:hAnsiTheme="minorHAnsi" w:cstheme="minorHAnsi"/>
          <w:b/>
          <w:iCs/>
          <w:color w:val="000000"/>
        </w:rPr>
        <w:t>NIP: 816 -16 -73 -228, REGON: 690581360</w:t>
      </w:r>
    </w:p>
    <w:p w14:paraId="0286F104" w14:textId="3222D686" w:rsidR="00D1542A" w:rsidRPr="009618F0" w:rsidRDefault="00D1542A" w:rsidP="00D00567">
      <w:pPr>
        <w:pStyle w:val="Akapitzlist"/>
        <w:tabs>
          <w:tab w:val="left" w:pos="142"/>
        </w:tabs>
        <w:spacing w:line="276" w:lineRule="auto"/>
        <w:ind w:left="435"/>
        <w:jc w:val="both"/>
        <w:rPr>
          <w:rFonts w:asciiTheme="minorHAnsi" w:hAnsiTheme="minorHAnsi" w:cstheme="minorHAnsi"/>
          <w:b/>
          <w:iCs/>
          <w:color w:val="000000"/>
        </w:rPr>
      </w:pPr>
      <w:r w:rsidRPr="009618F0">
        <w:rPr>
          <w:rFonts w:asciiTheme="minorHAnsi" w:hAnsiTheme="minorHAnsi" w:cstheme="minorHAnsi"/>
          <w:b/>
          <w:iCs/>
          <w:color w:val="000000"/>
        </w:rPr>
        <w:t>Odbiorca:  Zarząd Dróg Powiatowych w Leżajsku, ul. Polna 12, 37-300 Leżajsk</w:t>
      </w:r>
    </w:p>
    <w:p w14:paraId="521005F8" w14:textId="77777777" w:rsidR="00D1542A" w:rsidRPr="009618F0" w:rsidRDefault="00D1542A" w:rsidP="00D00567">
      <w:pPr>
        <w:pStyle w:val="Akapitzlist"/>
        <w:tabs>
          <w:tab w:val="left" w:pos="142"/>
        </w:tabs>
        <w:spacing w:line="276" w:lineRule="auto"/>
        <w:ind w:left="435"/>
        <w:jc w:val="both"/>
        <w:rPr>
          <w:rFonts w:asciiTheme="minorHAnsi" w:hAnsiTheme="minorHAnsi" w:cstheme="minorHAnsi"/>
          <w:iCs/>
          <w:color w:val="000000"/>
        </w:rPr>
      </w:pPr>
      <w:r w:rsidRPr="009618F0">
        <w:rPr>
          <w:rFonts w:asciiTheme="minorHAnsi" w:hAnsiTheme="minorHAnsi" w:cstheme="minorHAnsi"/>
          <w:b/>
          <w:iCs/>
          <w:color w:val="000000"/>
          <w:u w:val="single"/>
        </w:rPr>
        <w:lastRenderedPageBreak/>
        <w:t>Wszystkie faktury należy składać w Zarządzie Dróg Powiatowych w Leżajsku przy ul. Polnej 12</w:t>
      </w:r>
      <w:r w:rsidRPr="009618F0">
        <w:rPr>
          <w:rFonts w:asciiTheme="minorHAnsi" w:hAnsiTheme="minorHAnsi" w:cstheme="minorHAnsi"/>
          <w:iCs/>
          <w:color w:val="000000"/>
        </w:rPr>
        <w:t>.</w:t>
      </w:r>
    </w:p>
    <w:p w14:paraId="4BC1E818" w14:textId="5FD54E63"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 xml:space="preserve">Do faktury winny być załączone oświadczenia Wykonawcy o braku zaległości finansowych w zapłacie wynagrodzenia wobec podwykonawców i dalszych podwykonawców. </w:t>
      </w:r>
    </w:p>
    <w:p w14:paraId="68F1CD70" w14:textId="6D40CF4F"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 xml:space="preserve">Niezależnie od innych postanowień niniejszej umowy w przypadku zalegania przez Wykonawcę z wymagalnymi płatnościami na rzecz podwykonawców i dalszych podwykonawców za </w:t>
      </w:r>
      <w:r w:rsidR="00950ADB">
        <w:rPr>
          <w:rFonts w:asciiTheme="minorHAnsi" w:hAnsiTheme="minorHAnsi" w:cstheme="minorHAnsi"/>
          <w:iCs/>
          <w:color w:val="000000"/>
        </w:rPr>
        <w:t>dostawy</w:t>
      </w:r>
      <w:r w:rsidRPr="00D1542A">
        <w:rPr>
          <w:rFonts w:asciiTheme="minorHAnsi" w:hAnsiTheme="minorHAnsi" w:cstheme="minorHAnsi"/>
          <w:iCs/>
          <w:color w:val="000000"/>
        </w:rPr>
        <w:t xml:space="preserve"> przez nich wykonane, Zamawiający  może wstrzymać zapłatę faktury w zakresie (kwocie) niezbędnym do zabezpieczenia roszczeń podwykonawców i dalszych Podwykonawców do czasu przedłożenia przez Wykonawcę dowodu zapłaty na rzecz podwykonawcy i dalszych podwykonawców lub przedłożenia cesji wymaganej należności. </w:t>
      </w:r>
    </w:p>
    <w:p w14:paraId="1F633109" w14:textId="04C5B28B" w:rsidR="00D1542A" w:rsidRPr="00D1542A" w:rsidRDefault="00D1542A" w:rsidP="00D00567">
      <w:pPr>
        <w:widowControl/>
        <w:numPr>
          <w:ilvl w:val="0"/>
          <w:numId w:val="16"/>
        </w:numPr>
        <w:suppressAutoHyphens w:val="0"/>
        <w:spacing w:line="276" w:lineRule="auto"/>
        <w:jc w:val="both"/>
        <w:rPr>
          <w:rFonts w:asciiTheme="minorHAnsi" w:hAnsiTheme="minorHAnsi" w:cstheme="minorHAnsi"/>
          <w:iCs/>
          <w:color w:val="000000"/>
        </w:rPr>
      </w:pPr>
      <w:r w:rsidRPr="00D1542A">
        <w:rPr>
          <w:rFonts w:asciiTheme="minorHAnsi" w:hAnsiTheme="minorHAnsi" w:cstheme="minorHAnsi"/>
          <w:iCs/>
          <w:color w:val="000000"/>
        </w:rPr>
        <w:t>Zamawiający zobowiązuje się zapłacić należne wynagrodzenie, określone w</w:t>
      </w:r>
      <w:r w:rsidR="00C05E49">
        <w:rPr>
          <w:rFonts w:asciiTheme="minorHAnsi" w:hAnsiTheme="minorHAnsi" w:cstheme="minorHAnsi"/>
          <w:iCs/>
          <w:color w:val="000000"/>
        </w:rPr>
        <w:t xml:space="preserve"> </w:t>
      </w:r>
      <w:r w:rsidR="00C05E49" w:rsidRPr="00C05E49">
        <w:rPr>
          <w:rFonts w:asciiTheme="minorHAnsi" w:hAnsiTheme="minorHAnsi" w:cstheme="minorHAnsi"/>
          <w:iCs/>
          <w:color w:val="000000"/>
        </w:rPr>
        <w:t>§</w:t>
      </w:r>
      <w:r w:rsidR="00C05E49">
        <w:rPr>
          <w:rFonts w:asciiTheme="minorHAnsi" w:hAnsiTheme="minorHAnsi" w:cstheme="minorHAnsi"/>
          <w:iCs/>
          <w:color w:val="000000"/>
        </w:rPr>
        <w:t>4</w:t>
      </w:r>
      <w:r w:rsidRPr="00D1542A">
        <w:rPr>
          <w:rFonts w:asciiTheme="minorHAnsi" w:hAnsiTheme="minorHAnsi" w:cstheme="minorHAnsi"/>
          <w:iCs/>
          <w:color w:val="000000"/>
        </w:rPr>
        <w:t xml:space="preserve"> ust</w:t>
      </w:r>
      <w:r w:rsidRPr="00C05E49">
        <w:rPr>
          <w:rFonts w:asciiTheme="minorHAnsi" w:hAnsiTheme="minorHAnsi" w:cstheme="minorHAnsi"/>
          <w:iCs/>
        </w:rPr>
        <w:t xml:space="preserve">. </w:t>
      </w:r>
      <w:r w:rsidR="00C05E49" w:rsidRPr="00C05E49">
        <w:rPr>
          <w:rFonts w:asciiTheme="minorHAnsi" w:hAnsiTheme="minorHAnsi" w:cstheme="minorHAnsi"/>
          <w:iCs/>
        </w:rPr>
        <w:t xml:space="preserve">5 </w:t>
      </w:r>
      <w:r w:rsidRPr="00C05E49">
        <w:rPr>
          <w:rFonts w:asciiTheme="minorHAnsi" w:hAnsiTheme="minorHAnsi" w:cstheme="minorHAnsi"/>
          <w:iCs/>
        </w:rPr>
        <w:t xml:space="preserve">w terminie </w:t>
      </w:r>
      <w:r w:rsidRPr="00D1542A">
        <w:rPr>
          <w:rFonts w:asciiTheme="minorHAnsi" w:hAnsiTheme="minorHAnsi" w:cstheme="minorHAnsi"/>
          <w:iCs/>
          <w:color w:val="000000"/>
        </w:rPr>
        <w:t>do 30 dni od daty otrzymania</w:t>
      </w:r>
      <w:r w:rsidR="00950ADB">
        <w:rPr>
          <w:rFonts w:asciiTheme="minorHAnsi" w:hAnsiTheme="minorHAnsi" w:cstheme="minorHAnsi"/>
          <w:iCs/>
          <w:color w:val="000000"/>
        </w:rPr>
        <w:t xml:space="preserve"> prawidłowo wystawionej faktury</w:t>
      </w:r>
      <w:r w:rsidRPr="00D1542A">
        <w:rPr>
          <w:rFonts w:asciiTheme="minorHAnsi" w:hAnsiTheme="minorHAnsi" w:cstheme="minorHAnsi"/>
          <w:iCs/>
          <w:color w:val="000000"/>
        </w:rPr>
        <w:t xml:space="preserve">, z zastrzeżeniem ust. </w:t>
      </w:r>
      <w:r w:rsidR="00E766CB">
        <w:rPr>
          <w:rFonts w:asciiTheme="minorHAnsi" w:hAnsiTheme="minorHAnsi" w:cstheme="minorHAnsi"/>
          <w:iCs/>
          <w:color w:val="000000"/>
        </w:rPr>
        <w:t>6</w:t>
      </w:r>
      <w:r w:rsidRPr="00D1542A">
        <w:rPr>
          <w:rFonts w:asciiTheme="minorHAnsi" w:hAnsiTheme="minorHAnsi" w:cstheme="minorHAnsi"/>
          <w:iCs/>
          <w:color w:val="000000"/>
        </w:rPr>
        <w:t>.</w:t>
      </w:r>
    </w:p>
    <w:p w14:paraId="0EF1BDE9"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CA6D46" w:rsidRPr="005A63DC">
        <w:rPr>
          <w:rFonts w:asciiTheme="minorHAnsi" w:eastAsia="Times New Roman" w:hAnsiTheme="minorHAnsi" w:cstheme="minorHAnsi"/>
          <w:b/>
          <w:bCs/>
        </w:rPr>
        <w:t> </w:t>
      </w:r>
      <w:r w:rsidRPr="005A63DC">
        <w:rPr>
          <w:rFonts w:asciiTheme="minorHAnsi" w:eastAsia="Times New Roman" w:hAnsiTheme="minorHAnsi" w:cstheme="minorHAnsi"/>
          <w:b/>
          <w:bCs/>
        </w:rPr>
        <w:t>6</w:t>
      </w:r>
    </w:p>
    <w:p w14:paraId="6B0F5CFF" w14:textId="77777777" w:rsidR="00F430D0" w:rsidRPr="005A63DC" w:rsidRDefault="00F430D0" w:rsidP="00D00567">
      <w:pPr>
        <w:spacing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Kary umowne</w:t>
      </w:r>
    </w:p>
    <w:p w14:paraId="476F9C2C" w14:textId="24EB0433" w:rsidR="00F430D0" w:rsidRPr="00732F94" w:rsidRDefault="00F430D0" w:rsidP="00D00567">
      <w:pPr>
        <w:pStyle w:val="Akapitzlist"/>
        <w:numPr>
          <w:ilvl w:val="0"/>
          <w:numId w:val="23"/>
        </w:numPr>
        <w:spacing w:before="240" w:line="276" w:lineRule="auto"/>
        <w:rPr>
          <w:rFonts w:asciiTheme="minorHAnsi" w:eastAsia="Times New Roman" w:hAnsiTheme="minorHAnsi" w:cstheme="minorHAnsi"/>
        </w:rPr>
      </w:pPr>
      <w:r w:rsidRPr="00732F94">
        <w:rPr>
          <w:rFonts w:asciiTheme="minorHAnsi" w:eastAsia="Times New Roman" w:hAnsiTheme="minorHAnsi" w:cstheme="minorHAnsi"/>
        </w:rPr>
        <w:t>Wykonawca zapłaci karę umowną w przypadku:</w:t>
      </w:r>
    </w:p>
    <w:p w14:paraId="649ADA2C" w14:textId="4C0F45C4" w:rsidR="00815A9D" w:rsidRPr="002800A9" w:rsidRDefault="00815A9D" w:rsidP="00D00567">
      <w:pPr>
        <w:pStyle w:val="Akapitzlist"/>
        <w:numPr>
          <w:ilvl w:val="1"/>
          <w:numId w:val="23"/>
        </w:numPr>
        <w:spacing w:line="276" w:lineRule="auto"/>
        <w:jc w:val="both"/>
        <w:rPr>
          <w:rFonts w:asciiTheme="minorHAnsi" w:eastAsia="Times New Roman" w:hAnsiTheme="minorHAnsi" w:cstheme="minorHAnsi"/>
        </w:rPr>
      </w:pPr>
      <w:r w:rsidRPr="002800A9">
        <w:rPr>
          <w:rFonts w:asciiTheme="minorHAnsi" w:eastAsia="Times New Roman" w:hAnsiTheme="minorHAnsi" w:cstheme="minorHAnsi"/>
        </w:rPr>
        <w:t>za niedotrzymanie zaoferowanego czasu dostarczenia materiału</w:t>
      </w:r>
      <w:r w:rsidR="00D1542A" w:rsidRPr="002800A9">
        <w:rPr>
          <w:rFonts w:asciiTheme="minorHAnsi" w:eastAsia="Times New Roman" w:hAnsiTheme="minorHAnsi" w:cstheme="minorHAnsi"/>
        </w:rPr>
        <w:t xml:space="preserve"> (czas reakcji)</w:t>
      </w:r>
      <w:r w:rsidRPr="002800A9">
        <w:rPr>
          <w:rFonts w:asciiTheme="minorHAnsi" w:eastAsia="Times New Roman" w:hAnsiTheme="minorHAnsi" w:cstheme="minorHAnsi"/>
        </w:rPr>
        <w:t xml:space="preserve"> od zawiadomienia telefonicznego/elektronicznego (e-mail, Fax) Wykonawca zapłaci Zamawiającemu karę w wysokości 500,00 zł za każde zdarzenie (nie dostarczenie materiału w zaoferowanym terminie) i </w:t>
      </w:r>
      <w:r w:rsidR="00D1542A" w:rsidRPr="002800A9">
        <w:rPr>
          <w:rFonts w:asciiTheme="minorHAnsi" w:eastAsia="Times New Roman" w:hAnsiTheme="minorHAnsi" w:cstheme="minorHAnsi"/>
        </w:rPr>
        <w:t>1</w:t>
      </w:r>
      <w:r w:rsidRPr="002800A9">
        <w:rPr>
          <w:rFonts w:asciiTheme="minorHAnsi" w:eastAsia="Times New Roman" w:hAnsiTheme="minorHAnsi" w:cstheme="minorHAnsi"/>
        </w:rPr>
        <w:t xml:space="preserve"> % wartości brutto opóźnionej dostawy, za każdy dzień </w:t>
      </w:r>
      <w:r w:rsidR="008248CF">
        <w:rPr>
          <w:rFonts w:asciiTheme="minorHAnsi" w:eastAsia="Times New Roman" w:hAnsiTheme="minorHAnsi" w:cstheme="minorHAnsi"/>
        </w:rPr>
        <w:t>zwłoki</w:t>
      </w:r>
      <w:r w:rsidRPr="002800A9">
        <w:rPr>
          <w:rFonts w:asciiTheme="minorHAnsi" w:eastAsia="Times New Roman" w:hAnsiTheme="minorHAnsi" w:cstheme="minorHAnsi"/>
        </w:rPr>
        <w:t>,</w:t>
      </w:r>
    </w:p>
    <w:p w14:paraId="32A81228" w14:textId="29770983" w:rsidR="00F430D0" w:rsidRPr="00732F94" w:rsidRDefault="00F430D0" w:rsidP="00D00567">
      <w:pPr>
        <w:pStyle w:val="Akapitzlist"/>
        <w:numPr>
          <w:ilvl w:val="1"/>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 xml:space="preserve">zrealizowania dostawy niezgodnie z zamówieniem pod względem asortymentowym, jakościowym lub ilościowym, w wysokości </w:t>
      </w:r>
      <w:r w:rsidR="00D1542A" w:rsidRPr="00732F94">
        <w:rPr>
          <w:rFonts w:asciiTheme="minorHAnsi" w:eastAsia="Times New Roman" w:hAnsiTheme="minorHAnsi" w:cstheme="minorHAnsi"/>
        </w:rPr>
        <w:t>10</w:t>
      </w:r>
      <w:r w:rsidRPr="00732F94">
        <w:rPr>
          <w:rFonts w:asciiTheme="minorHAnsi" w:eastAsia="Times New Roman" w:hAnsiTheme="minorHAnsi" w:cstheme="minorHAnsi"/>
          <w:b/>
          <w:bCs/>
        </w:rPr>
        <w:t xml:space="preserve"> </w:t>
      </w:r>
      <w:r w:rsidRPr="00732F94">
        <w:rPr>
          <w:rFonts w:asciiTheme="minorHAnsi" w:eastAsia="Times New Roman" w:hAnsiTheme="minorHAnsi" w:cstheme="minorHAnsi"/>
        </w:rPr>
        <w:t xml:space="preserve">% wartości netto danej dostawy, </w:t>
      </w:r>
    </w:p>
    <w:p w14:paraId="74CD5388" w14:textId="457F5897" w:rsidR="00F430D0" w:rsidRPr="00732F94" w:rsidRDefault="00F430D0" w:rsidP="00D00567">
      <w:pPr>
        <w:pStyle w:val="Akapitzlist"/>
        <w:numPr>
          <w:ilvl w:val="1"/>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 xml:space="preserve">za zwłokę w usunięciu wad stwierdzonych przy odbiorze dostawy w wysokości </w:t>
      </w:r>
      <w:r w:rsidR="00D1542A" w:rsidRPr="00732F94">
        <w:rPr>
          <w:rFonts w:asciiTheme="minorHAnsi" w:eastAsia="Times New Roman" w:hAnsiTheme="minorHAnsi" w:cstheme="minorHAnsi"/>
        </w:rPr>
        <w:t>1</w:t>
      </w:r>
      <w:r w:rsidRPr="00732F94">
        <w:rPr>
          <w:rFonts w:asciiTheme="minorHAnsi" w:eastAsia="Times New Roman" w:hAnsiTheme="minorHAnsi" w:cstheme="minorHAnsi"/>
        </w:rPr>
        <w:t xml:space="preserve"> %  wartości netto danej dostawy, naliczone za każdy dzień zwłoki, nie mniej niż  </w:t>
      </w:r>
      <w:r w:rsidR="00D1542A" w:rsidRPr="00732F94">
        <w:rPr>
          <w:rFonts w:asciiTheme="minorHAnsi" w:eastAsia="Times New Roman" w:hAnsiTheme="minorHAnsi" w:cstheme="minorHAnsi"/>
        </w:rPr>
        <w:t xml:space="preserve">70 </w:t>
      </w:r>
      <w:r w:rsidRPr="00732F94">
        <w:rPr>
          <w:rFonts w:asciiTheme="minorHAnsi" w:eastAsia="Times New Roman" w:hAnsiTheme="minorHAnsi" w:cstheme="minorHAnsi"/>
        </w:rPr>
        <w:t>PLN za każdy dzień zwłoki liczony od dnia wyznaczonego przez</w:t>
      </w:r>
      <w:r w:rsidRPr="00732F94">
        <w:rPr>
          <w:rFonts w:asciiTheme="minorHAnsi" w:eastAsia="Times New Roman" w:hAnsiTheme="minorHAnsi" w:cstheme="minorHAnsi"/>
          <w:color w:val="006600"/>
        </w:rPr>
        <w:t xml:space="preserve"> </w:t>
      </w:r>
      <w:r w:rsidRPr="00732F94">
        <w:rPr>
          <w:rFonts w:asciiTheme="minorHAnsi" w:eastAsia="Times New Roman" w:hAnsiTheme="minorHAnsi" w:cstheme="minorHAnsi"/>
        </w:rPr>
        <w:t>Zamawiającego jako termin do usunięcia wad,</w:t>
      </w:r>
    </w:p>
    <w:p w14:paraId="040A81CB" w14:textId="409F5D7C" w:rsidR="00F430D0" w:rsidRPr="00732F94" w:rsidRDefault="00F430D0" w:rsidP="00D00567">
      <w:pPr>
        <w:pStyle w:val="Akapitzlist"/>
        <w:numPr>
          <w:ilvl w:val="1"/>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 xml:space="preserve">z tytułu odstąpienia od umowy przez Zamawiającego z powodu okoliczności, </w:t>
      </w:r>
      <w:r w:rsidRPr="00D5368F">
        <w:t>o</w:t>
      </w:r>
      <w:r w:rsidR="00D5368F">
        <w:t> </w:t>
      </w:r>
      <w:r w:rsidRPr="00D5368F">
        <w:t>których</w:t>
      </w:r>
      <w:r w:rsidRPr="00732F94">
        <w:rPr>
          <w:rFonts w:asciiTheme="minorHAnsi" w:eastAsia="Times New Roman" w:hAnsiTheme="minorHAnsi" w:cstheme="minorHAnsi"/>
        </w:rPr>
        <w:t xml:space="preserve"> mowa w § 9 lub rozwiązania umowy z przyczyn leżących po stronie Wykonawcy (niezależnych od Zamawiającego), w wysokości </w:t>
      </w:r>
      <w:r w:rsidR="00B771C8" w:rsidRPr="00732F94">
        <w:rPr>
          <w:rFonts w:asciiTheme="minorHAnsi" w:eastAsia="Times New Roman" w:hAnsiTheme="minorHAnsi" w:cstheme="minorHAnsi"/>
        </w:rPr>
        <w:t>10</w:t>
      </w:r>
      <w:r w:rsidRPr="00732F94">
        <w:rPr>
          <w:rFonts w:asciiTheme="minorHAnsi" w:eastAsia="Times New Roman" w:hAnsiTheme="minorHAnsi" w:cstheme="minorHAnsi"/>
        </w:rPr>
        <w:t xml:space="preserve"> % wynagrodzenia umownego netto określonego w § 4 ust. 1,</w:t>
      </w:r>
    </w:p>
    <w:p w14:paraId="2222061D" w14:textId="10030EE1" w:rsidR="00F430D0" w:rsidRDefault="00F430D0" w:rsidP="00D00567">
      <w:pPr>
        <w:pStyle w:val="Akapitzlist"/>
        <w:numPr>
          <w:ilvl w:val="1"/>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 xml:space="preserve">w przypadku odstąpienia od umowy przez Wykonawcę z przyczyn niezależnych od Zamawiającego, w wysokości </w:t>
      </w:r>
      <w:r w:rsidR="00B771C8" w:rsidRPr="00732F94">
        <w:rPr>
          <w:rFonts w:asciiTheme="minorHAnsi" w:eastAsia="Times New Roman" w:hAnsiTheme="minorHAnsi" w:cstheme="minorHAnsi"/>
        </w:rPr>
        <w:t>10</w:t>
      </w:r>
      <w:r w:rsidRPr="00732F94">
        <w:rPr>
          <w:rFonts w:asciiTheme="minorHAnsi" w:eastAsia="Times New Roman" w:hAnsiTheme="minorHAnsi" w:cstheme="minorHAnsi"/>
        </w:rPr>
        <w:t xml:space="preserve"> % wynagrodzenia umownego brutto określonego w § 4 ust. </w:t>
      </w:r>
      <w:r w:rsidR="008248CF">
        <w:rPr>
          <w:rFonts w:asciiTheme="minorHAnsi" w:eastAsia="Times New Roman" w:hAnsiTheme="minorHAnsi" w:cstheme="minorHAnsi"/>
        </w:rPr>
        <w:t>1,</w:t>
      </w:r>
    </w:p>
    <w:p w14:paraId="265B05FF" w14:textId="611C8CFD" w:rsidR="00193A9A" w:rsidRPr="00193A9A" w:rsidRDefault="00193A9A" w:rsidP="00193A9A">
      <w:pPr>
        <w:pStyle w:val="Akapitzlist"/>
        <w:numPr>
          <w:ilvl w:val="1"/>
          <w:numId w:val="23"/>
        </w:numPr>
        <w:jc w:val="both"/>
        <w:rPr>
          <w:rFonts w:asciiTheme="minorHAnsi" w:eastAsia="Times New Roman" w:hAnsiTheme="minorHAnsi" w:cstheme="minorHAnsi"/>
        </w:rPr>
      </w:pPr>
      <w:r w:rsidRPr="00193A9A">
        <w:rPr>
          <w:rFonts w:asciiTheme="minorHAnsi" w:eastAsia="Times New Roman" w:hAnsiTheme="minorHAnsi" w:cstheme="minorHAnsi"/>
        </w:rPr>
        <w:t>1% wynagrodzenia umownego brutto z tytułu braku zapłaty lub nieterminowej zapłaty przez Wykonawcę wynagrodzenia należnego podwykonawcom</w:t>
      </w:r>
      <w:r>
        <w:rPr>
          <w:rFonts w:asciiTheme="minorHAnsi" w:eastAsia="Times New Roman" w:hAnsiTheme="minorHAnsi" w:cstheme="minorHAnsi"/>
        </w:rPr>
        <w:t>.</w:t>
      </w:r>
    </w:p>
    <w:p w14:paraId="0E515750" w14:textId="4AD5EB99" w:rsidR="00F430D0" w:rsidRPr="00732F94" w:rsidRDefault="00F430D0" w:rsidP="00D00567">
      <w:pPr>
        <w:pStyle w:val="Akapitzlist"/>
        <w:numPr>
          <w:ilvl w:val="0"/>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Zamawiający zastrzega sobie prawo do żądania odszkodowania uzupełniającego, gdyby wysokość poniesionej szkody przewyższała wysokość kar umownych.</w:t>
      </w:r>
    </w:p>
    <w:p w14:paraId="618F4432" w14:textId="709EF740" w:rsidR="00F430D0" w:rsidRPr="00732F94" w:rsidRDefault="00F430D0" w:rsidP="00D00567">
      <w:pPr>
        <w:pStyle w:val="Akapitzlist"/>
        <w:numPr>
          <w:ilvl w:val="0"/>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W razie naliczenia kar umownych Zamawiający będzie upoważniony do potrącenia ich kwoty z</w:t>
      </w:r>
      <w:r w:rsidR="00D1542A" w:rsidRPr="00732F94">
        <w:rPr>
          <w:rFonts w:asciiTheme="minorHAnsi" w:eastAsia="Times New Roman" w:hAnsiTheme="minorHAnsi" w:cstheme="minorHAnsi"/>
        </w:rPr>
        <w:t> </w:t>
      </w:r>
      <w:r w:rsidRPr="00732F94">
        <w:rPr>
          <w:rFonts w:asciiTheme="minorHAnsi" w:eastAsia="Times New Roman" w:hAnsiTheme="minorHAnsi" w:cstheme="minorHAnsi"/>
        </w:rPr>
        <w:t>faktury Wykonawcy.</w:t>
      </w:r>
    </w:p>
    <w:p w14:paraId="50380B7A" w14:textId="783A8062" w:rsidR="00F430D0" w:rsidRPr="00732F94" w:rsidRDefault="00F430D0" w:rsidP="00D00567">
      <w:pPr>
        <w:pStyle w:val="Akapitzlist"/>
        <w:numPr>
          <w:ilvl w:val="0"/>
          <w:numId w:val="23"/>
        </w:numPr>
        <w:spacing w:line="276" w:lineRule="auto"/>
        <w:jc w:val="both"/>
        <w:rPr>
          <w:rFonts w:asciiTheme="minorHAnsi" w:eastAsia="Times New Roman" w:hAnsiTheme="minorHAnsi" w:cstheme="minorHAnsi"/>
        </w:rPr>
      </w:pPr>
      <w:r w:rsidRPr="00732F94">
        <w:rPr>
          <w:rFonts w:asciiTheme="minorHAnsi" w:eastAsia="Times New Roman" w:hAnsiTheme="minorHAnsi" w:cstheme="minorHAnsi"/>
        </w:rPr>
        <w:t xml:space="preserve">Łączna maksymalna wysokość kar umownych, których mogą dochodzić strony wynosi </w:t>
      </w:r>
      <w:r w:rsidR="007F47D7">
        <w:rPr>
          <w:rFonts w:asciiTheme="minorHAnsi" w:eastAsia="Times New Roman" w:hAnsiTheme="minorHAnsi" w:cstheme="minorHAnsi"/>
        </w:rPr>
        <w:t>5</w:t>
      </w:r>
      <w:r w:rsidR="002800A9">
        <w:rPr>
          <w:rFonts w:asciiTheme="minorHAnsi" w:eastAsia="Times New Roman" w:hAnsiTheme="minorHAnsi" w:cstheme="minorHAnsi"/>
        </w:rPr>
        <w:t>0 % wartości przedmiotu umowy</w:t>
      </w:r>
      <w:r w:rsidR="00B26491">
        <w:rPr>
          <w:rFonts w:asciiTheme="minorHAnsi" w:eastAsia="Times New Roman" w:hAnsiTheme="minorHAnsi" w:cstheme="minorHAnsi"/>
        </w:rPr>
        <w:t xml:space="preserve">. </w:t>
      </w:r>
      <w:r w:rsidR="008248CF">
        <w:rPr>
          <w:rFonts w:asciiTheme="minorHAnsi" w:eastAsia="Times New Roman" w:hAnsiTheme="minorHAnsi" w:cstheme="minorHAnsi"/>
        </w:rPr>
        <w:t xml:space="preserve">W przypadku przekroczenia maksymalnej wysokości kar </w:t>
      </w:r>
      <w:r w:rsidR="008248CF">
        <w:rPr>
          <w:rFonts w:asciiTheme="minorHAnsi" w:eastAsia="Times New Roman" w:hAnsiTheme="minorHAnsi" w:cstheme="minorHAnsi"/>
        </w:rPr>
        <w:lastRenderedPageBreak/>
        <w:t xml:space="preserve">umownych Zamawiający może odstąpić od niniejszej umowy, w terminie 30 dni od momentu przekroczenia maksymalnej wysokości kar umownych.  </w:t>
      </w:r>
    </w:p>
    <w:p w14:paraId="111D34F2"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7BF" w:rsidRPr="005A63DC">
        <w:rPr>
          <w:rFonts w:asciiTheme="minorHAnsi" w:eastAsia="Times New Roman" w:hAnsiTheme="minorHAnsi" w:cstheme="minorHAnsi"/>
          <w:b/>
          <w:bCs/>
        </w:rPr>
        <w:t> </w:t>
      </w:r>
      <w:r w:rsidRPr="005A63DC">
        <w:rPr>
          <w:rFonts w:asciiTheme="minorHAnsi" w:eastAsia="Times New Roman" w:hAnsiTheme="minorHAnsi" w:cstheme="minorHAnsi"/>
          <w:b/>
          <w:bCs/>
        </w:rPr>
        <w:t>7</w:t>
      </w:r>
    </w:p>
    <w:p w14:paraId="2884D16D" w14:textId="77777777" w:rsidR="00F430D0" w:rsidRPr="005A63DC" w:rsidRDefault="00F430D0" w:rsidP="00D00567">
      <w:pPr>
        <w:spacing w:line="276" w:lineRule="auto"/>
        <w:ind w:left="75"/>
        <w:jc w:val="center"/>
        <w:rPr>
          <w:rFonts w:asciiTheme="minorHAnsi" w:hAnsiTheme="minorHAnsi" w:cstheme="minorHAnsi"/>
          <w:b/>
          <w:bCs/>
        </w:rPr>
      </w:pPr>
      <w:r w:rsidRPr="005A63DC">
        <w:rPr>
          <w:rFonts w:asciiTheme="minorHAnsi" w:eastAsia="Times New Roman" w:hAnsiTheme="minorHAnsi" w:cstheme="minorHAnsi"/>
          <w:b/>
          <w:bCs/>
        </w:rPr>
        <w:t xml:space="preserve">Zabezpieczenie należytego wykonania umowy </w:t>
      </w:r>
    </w:p>
    <w:p w14:paraId="0A630E34" w14:textId="6C765787" w:rsidR="00F430D0" w:rsidRPr="007F47D7" w:rsidRDefault="00F430D0" w:rsidP="00D00567">
      <w:pPr>
        <w:pStyle w:val="Akapitzlist"/>
        <w:numPr>
          <w:ilvl w:val="0"/>
          <w:numId w:val="30"/>
        </w:numPr>
        <w:spacing w:before="240" w:line="276" w:lineRule="auto"/>
        <w:jc w:val="both"/>
        <w:rPr>
          <w:rFonts w:asciiTheme="minorHAnsi" w:eastAsia="Times New Roman" w:hAnsiTheme="minorHAnsi" w:cstheme="minorHAnsi"/>
        </w:rPr>
      </w:pPr>
      <w:r w:rsidRPr="00406CAD">
        <w:rPr>
          <w:rFonts w:asciiTheme="minorHAnsi" w:eastAsia="Times New Roman" w:hAnsiTheme="minorHAnsi" w:cstheme="minorHAnsi"/>
        </w:rPr>
        <w:t>Wykonawca wnosi zabezpieczenie należytego wykonania umowy w wysokości</w:t>
      </w:r>
      <w:r w:rsidR="00B771C8" w:rsidRPr="00406CAD">
        <w:rPr>
          <w:rFonts w:asciiTheme="minorHAnsi" w:eastAsia="Times New Roman" w:hAnsiTheme="minorHAnsi" w:cstheme="minorHAnsi"/>
        </w:rPr>
        <w:t xml:space="preserve"> 5 </w:t>
      </w:r>
      <w:r w:rsidRPr="00406CAD">
        <w:rPr>
          <w:rFonts w:asciiTheme="minorHAnsi" w:eastAsia="Times New Roman" w:hAnsiTheme="minorHAnsi" w:cstheme="minorHAnsi"/>
        </w:rPr>
        <w:t xml:space="preserve">% ceny całkowitej podanej w ofercie, co stanowi kwotę ............................ PLN, słownie: </w:t>
      </w:r>
      <w:r w:rsidR="00643BF6" w:rsidRPr="007F47D7">
        <w:rPr>
          <w:rFonts w:asciiTheme="minorHAnsi" w:eastAsia="Times New Roman" w:hAnsiTheme="minorHAnsi" w:cstheme="minorHAnsi"/>
        </w:rPr>
        <w:t>..................................................................</w:t>
      </w:r>
      <w:r w:rsidRPr="007F47D7">
        <w:rPr>
          <w:rFonts w:asciiTheme="minorHAnsi" w:eastAsia="Times New Roman" w:hAnsiTheme="minorHAnsi" w:cstheme="minorHAnsi"/>
        </w:rPr>
        <w:t>.... złotych.</w:t>
      </w:r>
    </w:p>
    <w:p w14:paraId="1C8A0737" w14:textId="77777777" w:rsidR="00B26491" w:rsidRPr="007F47D7" w:rsidRDefault="00B26491" w:rsidP="00B26491">
      <w:pPr>
        <w:pStyle w:val="Akapitzlist"/>
        <w:numPr>
          <w:ilvl w:val="0"/>
          <w:numId w:val="30"/>
        </w:numPr>
        <w:spacing w:line="276" w:lineRule="auto"/>
        <w:jc w:val="both"/>
        <w:rPr>
          <w:rFonts w:asciiTheme="minorHAnsi" w:eastAsia="Times New Roman" w:hAnsiTheme="minorHAnsi" w:cstheme="minorHAnsi"/>
        </w:rPr>
      </w:pPr>
      <w:r w:rsidRPr="007F47D7">
        <w:rPr>
          <w:rFonts w:asciiTheme="minorHAnsi" w:eastAsia="Times New Roman" w:hAnsiTheme="minorHAnsi" w:cstheme="minorHAnsi"/>
        </w:rPr>
        <w:t>W przypadku nienależytego wykonania zamówienia lub nie usunięcia wad przedmiotu zamówienia, zabezpieczenie wraz z powstałymi odsetkami staje się własnością Zamawiającego i będzie wykorzystane do zgodnego z umową wykonania przedmiotu umowy.</w:t>
      </w:r>
    </w:p>
    <w:p w14:paraId="4D4ECD8C" w14:textId="0CF53014" w:rsidR="00B26491" w:rsidRPr="007F47D7" w:rsidRDefault="00B26491" w:rsidP="00B26491">
      <w:pPr>
        <w:pStyle w:val="Akapitzlist"/>
        <w:numPr>
          <w:ilvl w:val="0"/>
          <w:numId w:val="30"/>
        </w:numPr>
        <w:spacing w:line="276" w:lineRule="auto"/>
        <w:jc w:val="both"/>
        <w:rPr>
          <w:rFonts w:asciiTheme="minorHAnsi" w:eastAsia="Times New Roman" w:hAnsiTheme="minorHAnsi" w:cstheme="minorHAnsi"/>
        </w:rPr>
      </w:pPr>
      <w:r w:rsidRPr="007F47D7">
        <w:rPr>
          <w:rFonts w:asciiTheme="minorHAnsi" w:eastAsia="Times New Roman" w:hAnsiTheme="minorHAnsi" w:cstheme="minorHAnsi"/>
        </w:rPr>
        <w:t>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5249EEF" w14:textId="7B6AD1AB" w:rsidR="00F430D0" w:rsidRPr="00406CAD" w:rsidRDefault="00F430D0" w:rsidP="00D00567">
      <w:pPr>
        <w:pStyle w:val="Akapitzlist"/>
        <w:numPr>
          <w:ilvl w:val="0"/>
          <w:numId w:val="30"/>
        </w:numPr>
        <w:spacing w:line="276" w:lineRule="auto"/>
        <w:jc w:val="both"/>
        <w:rPr>
          <w:rFonts w:asciiTheme="minorHAnsi" w:eastAsia="Times New Roman" w:hAnsiTheme="minorHAnsi" w:cstheme="minorHAnsi"/>
        </w:rPr>
      </w:pPr>
      <w:r w:rsidRPr="00406CAD">
        <w:rPr>
          <w:rFonts w:asciiTheme="minorHAnsi" w:eastAsia="Times New Roman" w:hAnsiTheme="minorHAnsi" w:cstheme="minorHAnsi"/>
        </w:rPr>
        <w:t xml:space="preserve">Zabezpieczenie gwarantujące zgodnie z umową wykonanie przedmiotu zamówienia zostanie zwrócone w ciągu 30 dni od dnia wykonania zamówienia i uznania przez Zamawiającego za należycie wykonane. </w:t>
      </w:r>
    </w:p>
    <w:p w14:paraId="3600C343"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7BF" w:rsidRPr="005A63DC">
        <w:rPr>
          <w:rFonts w:asciiTheme="minorHAnsi" w:eastAsia="Times New Roman" w:hAnsiTheme="minorHAnsi" w:cstheme="minorHAnsi"/>
          <w:b/>
          <w:bCs/>
        </w:rPr>
        <w:t> </w:t>
      </w:r>
      <w:r w:rsidRPr="005A63DC">
        <w:rPr>
          <w:rFonts w:asciiTheme="minorHAnsi" w:eastAsia="Times New Roman" w:hAnsiTheme="minorHAnsi" w:cstheme="minorHAnsi"/>
          <w:b/>
          <w:bCs/>
        </w:rPr>
        <w:t>8</w:t>
      </w:r>
    </w:p>
    <w:p w14:paraId="564FBE06" w14:textId="77777777" w:rsidR="00F430D0" w:rsidRDefault="00F430D0" w:rsidP="00D00567">
      <w:pPr>
        <w:spacing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 xml:space="preserve">Zmiany umowy </w:t>
      </w:r>
    </w:p>
    <w:p w14:paraId="0EA6C22D" w14:textId="77777777" w:rsidR="00373A39" w:rsidRPr="00406CAD" w:rsidRDefault="00373A39" w:rsidP="00373A39">
      <w:pPr>
        <w:pStyle w:val="Akapitzlist"/>
        <w:widowControl/>
        <w:numPr>
          <w:ilvl w:val="0"/>
          <w:numId w:val="31"/>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Strony mogą dokonywać zmiany postanowień zawartej umowy w stosunku do treści oferty, na podstawie której dokonano wyboru wykonawcy, jeżeli zachodzi co najmniej jedna z okoliczności przewidzianych w ogłoszeniu o zamówieniu lub w specyfikacji istotnych warunków zamówienia, określająca ich zakres, w szczególności możliwość zmiany wysokości wynagrodzenia wykonawcy i charakter oraz warunki wprowadzenia zmian.</w:t>
      </w:r>
    </w:p>
    <w:p w14:paraId="2E73F737" w14:textId="77777777" w:rsidR="00373A39" w:rsidRPr="00406CAD" w:rsidRDefault="00373A39" w:rsidP="00373A39">
      <w:pPr>
        <w:pStyle w:val="Akapitzlist"/>
        <w:widowControl/>
        <w:suppressAutoHyphens w:val="0"/>
        <w:spacing w:line="276" w:lineRule="auto"/>
        <w:ind w:left="792"/>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Zmiana postanowień Umowy w stosunku do treści oferty Wykonawcy jest możliwa poprzez:</w:t>
      </w:r>
    </w:p>
    <w:p w14:paraId="31DFBBAB" w14:textId="77777777" w:rsidR="00373A39" w:rsidRPr="00406CAD" w:rsidRDefault="00373A39" w:rsidP="00373A39">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zmianę sposobu wykonania przedmiotu Umowy, </w:t>
      </w:r>
    </w:p>
    <w:p w14:paraId="6F2F5BEC" w14:textId="77777777" w:rsidR="00373A39" w:rsidRPr="00406CAD" w:rsidRDefault="00373A39" w:rsidP="00373A39">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zmianę zakresu przedmiotu Umowy</w:t>
      </w:r>
    </w:p>
    <w:p w14:paraId="06E64D8C" w14:textId="77777777" w:rsidR="00373A39" w:rsidRPr="00406CAD" w:rsidRDefault="00373A39" w:rsidP="00373A39">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zmianę wynagrodzenia Wykonawcy lub </w:t>
      </w:r>
    </w:p>
    <w:p w14:paraId="4C399B0C" w14:textId="77777777" w:rsidR="00373A39" w:rsidRPr="00406CAD" w:rsidRDefault="00373A39" w:rsidP="00373A39">
      <w:pPr>
        <w:widowControl/>
        <w:numPr>
          <w:ilvl w:val="1"/>
          <w:numId w:val="32"/>
        </w:numPr>
        <w:tabs>
          <w:tab w:val="left" w:pos="851"/>
        </w:tabs>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zmianę terminu/terminów określonych w umowie,</w:t>
      </w:r>
    </w:p>
    <w:p w14:paraId="58FDF51F" w14:textId="77777777" w:rsidR="00373A39" w:rsidRPr="00406CAD" w:rsidRDefault="00373A39" w:rsidP="00373A39">
      <w:pPr>
        <w:pStyle w:val="Akapitzlist"/>
        <w:widowControl/>
        <w:suppressAutoHyphens w:val="0"/>
        <w:spacing w:line="276" w:lineRule="auto"/>
        <w:ind w:left="792"/>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a zmiany dokonywane są w celu prawidłowej realizacji  zadań  objętych przedmiotem umowy i osiągnięcia zamierzonego przez Zamawiającego celu</w:t>
      </w:r>
      <w:r>
        <w:rPr>
          <w:rFonts w:asciiTheme="minorHAnsi" w:eastAsia="Times New Roman" w:hAnsiTheme="minorHAnsi" w:cstheme="minorHAnsi"/>
          <w:color w:val="000000"/>
          <w:kern w:val="0"/>
          <w:szCs w:val="28"/>
          <w:lang w:eastAsia="pl-PL" w:bidi="ar-SA"/>
        </w:rPr>
        <w:t>.</w:t>
      </w:r>
    </w:p>
    <w:p w14:paraId="21B19755" w14:textId="77777777" w:rsidR="00373A39" w:rsidRPr="00406CAD" w:rsidRDefault="00373A39" w:rsidP="00373A39">
      <w:pPr>
        <w:pStyle w:val="Akapitzlist"/>
        <w:widowControl/>
        <w:suppressAutoHyphens w:val="0"/>
        <w:spacing w:line="276" w:lineRule="auto"/>
        <w:ind w:left="792"/>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Zmiana postanowień Umowy w stosunku do treści oferty Wykonawcy jest możliwa w sytuacji, gdy:</w:t>
      </w:r>
    </w:p>
    <w:p w14:paraId="35074F07" w14:textId="77777777" w:rsidR="00373A39" w:rsidRPr="00406CAD" w:rsidRDefault="00373A39" w:rsidP="00373A3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nastąpi zmiana powszechnie obowiązujących przepisów prawa w zakresie mającym wpływ na realizację przedmiotu zamówienia powodująca, że realizacja przedmiotu Umowy w niezmienionej postaci stanie się niecelowa. Zmiana tych przepisów musi </w:t>
      </w:r>
      <w:r w:rsidRPr="00406CAD">
        <w:rPr>
          <w:rFonts w:asciiTheme="minorHAnsi" w:eastAsia="Times New Roman" w:hAnsiTheme="minorHAnsi" w:cstheme="minorHAnsi"/>
          <w:color w:val="000000"/>
          <w:kern w:val="0"/>
          <w:szCs w:val="28"/>
          <w:lang w:eastAsia="pl-PL" w:bidi="ar-SA"/>
        </w:rPr>
        <w:lastRenderedPageBreak/>
        <w:t>wywierać bezpośredni wpływ na realizację przedmiotu umowy i może prowadzić do modyfikacji wyłącznie tych zapisów umowy, do których się odnosi;</w:t>
      </w:r>
    </w:p>
    <w:p w14:paraId="746F8D64" w14:textId="77777777" w:rsidR="00373A39" w:rsidRPr="00406CAD" w:rsidRDefault="00373A39" w:rsidP="00373A3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wystąpią uzasadnione przyczyny spowodowane czynnikami niezależnymi od Wykonawcy, które mają wpływ na jakość lub termin realizacji zamówienia/ uniemożliwiają realizację zamówienia w pierwotnie określony sposób;</w:t>
      </w:r>
    </w:p>
    <w:p w14:paraId="76902AF6" w14:textId="77777777" w:rsidR="00373A39" w:rsidRPr="00406CAD" w:rsidRDefault="00373A39" w:rsidP="00373A3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w:t>
      </w:r>
    </w:p>
    <w:p w14:paraId="13CD2677" w14:textId="77777777" w:rsidR="00373A39" w:rsidRDefault="00373A39" w:rsidP="00373A3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wystąpią zmiany </w:t>
      </w:r>
      <w:r>
        <w:rPr>
          <w:rFonts w:asciiTheme="minorHAnsi" w:eastAsia="Times New Roman" w:hAnsiTheme="minorHAnsi" w:cstheme="minorHAnsi"/>
          <w:color w:val="000000"/>
          <w:kern w:val="0"/>
          <w:szCs w:val="28"/>
          <w:lang w:eastAsia="pl-PL" w:bidi="ar-SA"/>
        </w:rPr>
        <w:t>W</w:t>
      </w:r>
      <w:r w:rsidRPr="00406CAD">
        <w:rPr>
          <w:rFonts w:asciiTheme="minorHAnsi" w:eastAsia="Times New Roman" w:hAnsiTheme="minorHAnsi" w:cstheme="minorHAnsi"/>
          <w:color w:val="000000"/>
          <w:kern w:val="0"/>
          <w:szCs w:val="28"/>
          <w:lang w:eastAsia="pl-PL" w:bidi="ar-SA"/>
        </w:rPr>
        <w:t xml:space="preserve">ykonawcy w przypadku sukcesji generalnej następującej </w:t>
      </w:r>
      <w:r w:rsidRPr="00406CAD">
        <w:rPr>
          <w:rFonts w:asciiTheme="minorHAnsi" w:eastAsia="Times New Roman" w:hAnsiTheme="minorHAnsi" w:cstheme="minorHAnsi"/>
          <w:color w:val="000000"/>
          <w:kern w:val="0"/>
          <w:szCs w:val="28"/>
          <w:lang w:eastAsia="pl-PL" w:bidi="ar-SA"/>
        </w:rPr>
        <w:br/>
        <w:t>w wyniku dozwolonego przekształcenia podmiotu lub dziedziczenia oraz przypadkach szczególnej sukcesji z mocy prawa (np. łączenie, dzielenie, przekształcenie spółek);</w:t>
      </w:r>
    </w:p>
    <w:p w14:paraId="24A1B534" w14:textId="76807C5E" w:rsidR="00AF0B99" w:rsidRPr="00AF0B99" w:rsidRDefault="000D44CA" w:rsidP="00AF0B9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Pr>
          <w:rFonts w:ascii="Calibri" w:hAnsi="Calibri" w:cs="Calibri"/>
          <w:iCs/>
        </w:rPr>
        <w:t xml:space="preserve">wystąpią </w:t>
      </w:r>
      <w:r w:rsidR="00AF0B99" w:rsidRPr="00AF0B99">
        <w:rPr>
          <w:rFonts w:ascii="Calibri" w:hAnsi="Calibri" w:cs="Calibri"/>
          <w:iCs/>
        </w:rPr>
        <w:t>zmiany podatku od towarów i usług (jeżeli nastąpi w trakcie realizacji zamówienia – w zakresie dotyczącym niezrealizowanej części przedmiotu zamówienia, wynagrodzenie może zostać zmodyfikowane proporcjonalnie do zmiany stawki podatku);</w:t>
      </w:r>
    </w:p>
    <w:p w14:paraId="6AB15FBC" w14:textId="45A037B2" w:rsidR="00AF0B99" w:rsidRPr="00AC532B" w:rsidRDefault="000D44CA" w:rsidP="00AF0B99">
      <w:pPr>
        <w:widowControl/>
        <w:numPr>
          <w:ilvl w:val="1"/>
          <w:numId w:val="33"/>
        </w:numPr>
        <w:suppressAutoHyphens w:val="0"/>
        <w:spacing w:line="276" w:lineRule="auto"/>
        <w:jc w:val="both"/>
        <w:rPr>
          <w:rFonts w:asciiTheme="minorHAnsi" w:eastAsia="Times New Roman" w:hAnsiTheme="minorHAnsi" w:cstheme="minorHAnsi"/>
          <w:kern w:val="0"/>
          <w:szCs w:val="28"/>
          <w:lang w:eastAsia="pl-PL" w:bidi="ar-SA"/>
        </w:rPr>
      </w:pPr>
      <w:r>
        <w:rPr>
          <w:rFonts w:ascii="Calibri" w:hAnsi="Calibri" w:cs="Calibri"/>
          <w:iCs/>
        </w:rPr>
        <w:t xml:space="preserve">wystąpi </w:t>
      </w:r>
      <w:r w:rsidR="00AF0B99" w:rsidRPr="00AC532B">
        <w:rPr>
          <w:rFonts w:ascii="Calibri" w:hAnsi="Calibri" w:cs="Calibri"/>
          <w:iCs/>
        </w:rPr>
        <w:t>ustawow</w:t>
      </w:r>
      <w:r>
        <w:rPr>
          <w:rFonts w:ascii="Calibri" w:hAnsi="Calibri" w:cs="Calibri"/>
          <w:iCs/>
        </w:rPr>
        <w:t>a</w:t>
      </w:r>
      <w:r w:rsidR="00AF0B99" w:rsidRPr="00AC532B">
        <w:rPr>
          <w:rFonts w:ascii="Calibri" w:hAnsi="Calibri" w:cs="Calibri"/>
          <w:iCs/>
        </w:rPr>
        <w:t xml:space="preserve"> zmian</w:t>
      </w:r>
      <w:r>
        <w:rPr>
          <w:rFonts w:ascii="Calibri" w:hAnsi="Calibri" w:cs="Calibri"/>
          <w:iCs/>
        </w:rPr>
        <w:t>a</w:t>
      </w:r>
      <w:r w:rsidR="00AF0B99" w:rsidRPr="00AC532B">
        <w:rPr>
          <w:rFonts w:ascii="Calibri" w:hAnsi="Calibri" w:cs="Calibri"/>
          <w:iCs/>
        </w:rPr>
        <w:t xml:space="preserve"> wysokości minimalnego wynagrodzenia za pracę albo wysokości minimalnej stawki godzinowej, ustalonych na podstawie przepisów Ustawy z dnia 10 października 2002 r. o minimalnym wynagrodzeniu za pracę; </w:t>
      </w:r>
    </w:p>
    <w:p w14:paraId="31B292F4" w14:textId="5F339F7C" w:rsidR="00AF0B99" w:rsidRPr="00AC532B" w:rsidRDefault="000D44CA" w:rsidP="00AF0B99">
      <w:pPr>
        <w:widowControl/>
        <w:numPr>
          <w:ilvl w:val="1"/>
          <w:numId w:val="33"/>
        </w:numPr>
        <w:suppressAutoHyphens w:val="0"/>
        <w:spacing w:line="276" w:lineRule="auto"/>
        <w:jc w:val="both"/>
        <w:rPr>
          <w:rFonts w:asciiTheme="minorHAnsi" w:eastAsia="Times New Roman" w:hAnsiTheme="minorHAnsi" w:cstheme="minorHAnsi"/>
          <w:kern w:val="0"/>
          <w:szCs w:val="28"/>
          <w:lang w:eastAsia="pl-PL" w:bidi="ar-SA"/>
        </w:rPr>
      </w:pPr>
      <w:r>
        <w:rPr>
          <w:rFonts w:ascii="Calibri" w:hAnsi="Calibri" w:cs="Calibri"/>
          <w:iCs/>
        </w:rPr>
        <w:t xml:space="preserve">wystąpią </w:t>
      </w:r>
      <w:r w:rsidR="00AF0B99" w:rsidRPr="00AC532B">
        <w:rPr>
          <w:rFonts w:ascii="Calibri" w:hAnsi="Calibri" w:cs="Calibri"/>
          <w:iCs/>
        </w:rPr>
        <w:t>zmiany zasad podlegania ubezpieczeniom społecznym lub ubezpieczeniu zdrowotnemu lub wysokości stawki składki na ubezpieczenia społeczne lub zdrowotne;</w:t>
      </w:r>
    </w:p>
    <w:p w14:paraId="348A98A1" w14:textId="55DEBCFA" w:rsidR="00AF0B99" w:rsidRPr="00AF0B99" w:rsidRDefault="000D44CA" w:rsidP="00AF0B99">
      <w:pPr>
        <w:widowControl/>
        <w:numPr>
          <w:ilvl w:val="1"/>
          <w:numId w:val="33"/>
        </w:numPr>
        <w:suppressAutoHyphens w:val="0"/>
        <w:spacing w:line="276" w:lineRule="auto"/>
        <w:jc w:val="both"/>
        <w:rPr>
          <w:rFonts w:asciiTheme="minorHAnsi" w:eastAsia="Times New Roman" w:hAnsiTheme="minorHAnsi" w:cstheme="minorHAnsi"/>
          <w:color w:val="000000"/>
          <w:kern w:val="0"/>
          <w:szCs w:val="28"/>
          <w:lang w:eastAsia="pl-PL" w:bidi="ar-SA"/>
        </w:rPr>
      </w:pPr>
      <w:r>
        <w:rPr>
          <w:rFonts w:ascii="Calibri" w:hAnsi="Calibri" w:cs="Calibri"/>
          <w:iCs/>
        </w:rPr>
        <w:t xml:space="preserve">wystąpią </w:t>
      </w:r>
      <w:r w:rsidR="00AF0B99" w:rsidRPr="00AF0B99">
        <w:rPr>
          <w:rFonts w:ascii="Calibri" w:hAnsi="Calibri" w:cs="Calibri"/>
          <w:iCs/>
        </w:rPr>
        <w:t>zmiany zasad gromadzenia i wysokości wpłat do pracowniczych planów kapitałowych, o których mowa w ustawie z dnia 4 października 2018r. o pracowniczych planach kapitałowych</w:t>
      </w:r>
      <w:r w:rsidR="00AF0B99">
        <w:rPr>
          <w:rFonts w:asciiTheme="minorHAnsi" w:eastAsia="Times New Roman" w:hAnsiTheme="minorHAnsi" w:cstheme="minorHAnsi"/>
          <w:color w:val="000000"/>
          <w:kern w:val="0"/>
          <w:szCs w:val="28"/>
          <w:lang w:eastAsia="pl-PL" w:bidi="ar-SA"/>
        </w:rPr>
        <w:t>.</w:t>
      </w:r>
    </w:p>
    <w:p w14:paraId="5B700E51" w14:textId="69CE0573" w:rsidR="00373A39" w:rsidRPr="00AF0B99" w:rsidRDefault="00373A39" w:rsidP="00AF0B99">
      <w:pPr>
        <w:widowControl/>
        <w:suppressAutoHyphens w:val="0"/>
        <w:spacing w:line="276" w:lineRule="auto"/>
        <w:ind w:left="709"/>
        <w:jc w:val="both"/>
        <w:rPr>
          <w:rFonts w:asciiTheme="minorHAnsi" w:eastAsia="Times New Roman" w:hAnsiTheme="minorHAnsi" w:cstheme="minorHAnsi"/>
          <w:color w:val="000000"/>
          <w:kern w:val="0"/>
          <w:szCs w:val="28"/>
          <w:lang w:eastAsia="pl-PL" w:bidi="ar-SA"/>
        </w:rPr>
      </w:pPr>
      <w:r w:rsidRPr="00AF0B99">
        <w:rPr>
          <w:rFonts w:asciiTheme="minorHAnsi" w:eastAsia="Times New Roman" w:hAnsiTheme="minorHAnsi" w:cstheme="minorHAnsi"/>
          <w:color w:val="000000"/>
          <w:kern w:val="0"/>
          <w:szCs w:val="28"/>
          <w:lang w:eastAsia="pl-PL" w:bidi="ar-SA"/>
        </w:rPr>
        <w:t xml:space="preserve">Powyższe okoliczności stanowią warunki zmiany umowy, na które Zamawiający może wyrazić zgodę. Nie stanowią jednocześnie zobowiązania Zamawiającego do wyrażenia takiej zgody. Wszelkie zmiany i uzupełnienia treści umowy mogą nastąpić za zgodą obu stron wyrażoną na piśmie, w formie aneksu do umowy, pod rygorem nieważności takiej zmiany. </w:t>
      </w:r>
    </w:p>
    <w:p w14:paraId="74E225FE" w14:textId="77777777" w:rsidR="00373A39" w:rsidRDefault="00373A39" w:rsidP="00373A39">
      <w:pPr>
        <w:pStyle w:val="Akapitzlist"/>
        <w:widowControl/>
        <w:suppressAutoHyphens w:val="0"/>
        <w:spacing w:line="276" w:lineRule="auto"/>
        <w:ind w:left="792"/>
        <w:jc w:val="both"/>
        <w:rPr>
          <w:rFonts w:asciiTheme="minorHAnsi" w:eastAsia="Times New Roman" w:hAnsiTheme="minorHAnsi" w:cstheme="minorHAnsi"/>
          <w:color w:val="000000"/>
          <w:kern w:val="0"/>
          <w:szCs w:val="24"/>
          <w:lang w:eastAsia="pl-PL" w:bidi="ar-SA"/>
        </w:rPr>
      </w:pPr>
      <w:r w:rsidRPr="00406CAD">
        <w:rPr>
          <w:rFonts w:asciiTheme="minorHAnsi" w:eastAsia="Times New Roman" w:hAnsiTheme="minorHAnsi" w:cstheme="minorHAnsi"/>
          <w:color w:val="000000"/>
          <w:kern w:val="0"/>
          <w:szCs w:val="28"/>
          <w:lang w:eastAsia="pl-PL" w:bidi="ar-SA"/>
        </w:rPr>
        <w:t xml:space="preserve">Podpisanie aneksu do umowy powinno być poprzedzone sporządzeniem protokołu konieczności zawierającego istotne okoliczności potwierdzające konieczność zawarcia aneksu oraz przedstawienie ewentualnych zmian w sposobie wykonania, zakresie, </w:t>
      </w:r>
      <w:r w:rsidRPr="00406CAD">
        <w:rPr>
          <w:rFonts w:asciiTheme="minorHAnsi" w:eastAsia="Times New Roman" w:hAnsiTheme="minorHAnsi" w:cstheme="minorHAnsi"/>
          <w:color w:val="000000"/>
          <w:kern w:val="0"/>
          <w:szCs w:val="24"/>
          <w:lang w:eastAsia="pl-PL" w:bidi="ar-SA"/>
        </w:rPr>
        <w:t>wynagrodzeniu, terminie/terminach umownych.</w:t>
      </w:r>
    </w:p>
    <w:p w14:paraId="18C8A8A0" w14:textId="5AF7F520" w:rsidR="00AC532B" w:rsidRPr="00AC532B" w:rsidRDefault="00AC532B" w:rsidP="00AC532B">
      <w:pPr>
        <w:pStyle w:val="Akapitzlist"/>
        <w:widowControl/>
        <w:numPr>
          <w:ilvl w:val="0"/>
          <w:numId w:val="31"/>
        </w:numPr>
        <w:suppressAutoHyphens w:val="0"/>
        <w:spacing w:line="276" w:lineRule="auto"/>
        <w:jc w:val="both"/>
        <w:rPr>
          <w:rFonts w:asciiTheme="minorHAnsi" w:eastAsia="Times New Roman" w:hAnsiTheme="minorHAnsi" w:cstheme="minorHAnsi"/>
          <w:color w:val="000000"/>
          <w:kern w:val="0"/>
          <w:lang w:eastAsia="pl-PL" w:bidi="ar-SA"/>
        </w:rPr>
      </w:pPr>
      <w:r w:rsidRPr="00AC532B">
        <w:rPr>
          <w:rFonts w:asciiTheme="minorHAnsi" w:eastAsia="Times New Roman" w:hAnsiTheme="minorHAnsi" w:cstheme="minorHAnsi"/>
          <w:color w:val="000000"/>
          <w:kern w:val="0"/>
          <w:lang w:eastAsia="pl-PL" w:bidi="ar-SA"/>
        </w:rPr>
        <w:t>Jeżeli zmiany, o których mowa w ust.</w:t>
      </w:r>
      <w:r>
        <w:rPr>
          <w:rFonts w:asciiTheme="minorHAnsi" w:eastAsia="Times New Roman" w:hAnsiTheme="minorHAnsi" w:cstheme="minorHAnsi"/>
          <w:color w:val="000000"/>
          <w:kern w:val="0"/>
          <w:lang w:eastAsia="pl-PL" w:bidi="ar-SA"/>
        </w:rPr>
        <w:t>1</w:t>
      </w:r>
      <w:r w:rsidRPr="00AC532B">
        <w:rPr>
          <w:rFonts w:asciiTheme="minorHAnsi" w:eastAsia="Times New Roman" w:hAnsiTheme="minorHAnsi" w:cstheme="minorHAnsi"/>
          <w:color w:val="000000"/>
          <w:kern w:val="0"/>
          <w:lang w:eastAsia="pl-PL" w:bidi="ar-SA"/>
        </w:rPr>
        <w:t xml:space="preserve"> lit. </w:t>
      </w:r>
      <w:r>
        <w:rPr>
          <w:rFonts w:asciiTheme="minorHAnsi" w:eastAsia="Times New Roman" w:hAnsiTheme="minorHAnsi" w:cstheme="minorHAnsi"/>
          <w:color w:val="000000"/>
          <w:kern w:val="0"/>
          <w:lang w:eastAsia="pl-PL" w:bidi="ar-SA"/>
        </w:rPr>
        <w:t>e</w:t>
      </w:r>
      <w:r w:rsidRPr="00AC532B">
        <w:rPr>
          <w:rFonts w:asciiTheme="minorHAnsi" w:eastAsia="Times New Roman" w:hAnsiTheme="minorHAnsi" w:cstheme="minorHAnsi"/>
          <w:color w:val="000000"/>
          <w:kern w:val="0"/>
          <w:lang w:eastAsia="pl-PL" w:bidi="ar-SA"/>
        </w:rPr>
        <w:t>-</w:t>
      </w:r>
      <w:r>
        <w:rPr>
          <w:rFonts w:asciiTheme="minorHAnsi" w:eastAsia="Times New Roman" w:hAnsiTheme="minorHAnsi" w:cstheme="minorHAnsi"/>
          <w:color w:val="000000"/>
          <w:kern w:val="0"/>
          <w:lang w:eastAsia="pl-PL" w:bidi="ar-SA"/>
        </w:rPr>
        <w:t>h</w:t>
      </w:r>
      <w:r w:rsidRPr="00AC532B">
        <w:rPr>
          <w:rFonts w:asciiTheme="minorHAnsi" w:eastAsia="Times New Roman" w:hAnsiTheme="minorHAnsi" w:cstheme="minorHAnsi"/>
          <w:color w:val="000000"/>
          <w:kern w:val="0"/>
          <w:lang w:eastAsia="pl-PL" w:bidi="ar-SA"/>
        </w:rPr>
        <w:t xml:space="preserve"> będą miały wpływ na koszty wykonania zamówienia przez Wykonawcę, to przed wystawieniem faktury Wykonawca powinien udokumentować wpływ powyższych zmian na koszty wykonania zamówienia oraz uzyskać pisemną akceptację Zamawiającego na</w:t>
      </w:r>
      <w:r>
        <w:rPr>
          <w:rFonts w:asciiTheme="minorHAnsi" w:eastAsia="Times New Roman" w:hAnsiTheme="minorHAnsi" w:cstheme="minorHAnsi"/>
          <w:color w:val="000000"/>
          <w:kern w:val="0"/>
          <w:lang w:eastAsia="pl-PL" w:bidi="ar-SA"/>
        </w:rPr>
        <w:t xml:space="preserve"> zmianę wysokości wynagrodzenia.</w:t>
      </w:r>
    </w:p>
    <w:p w14:paraId="25F7D279" w14:textId="742B56C4" w:rsidR="00AC532B" w:rsidRPr="00AC532B" w:rsidRDefault="00AC532B" w:rsidP="00AC532B">
      <w:pPr>
        <w:pStyle w:val="Akapitzlist"/>
        <w:widowControl/>
        <w:numPr>
          <w:ilvl w:val="0"/>
          <w:numId w:val="31"/>
        </w:numPr>
        <w:suppressAutoHyphens w:val="0"/>
        <w:spacing w:line="276" w:lineRule="auto"/>
        <w:jc w:val="both"/>
        <w:rPr>
          <w:rFonts w:asciiTheme="minorHAnsi" w:eastAsia="Times New Roman" w:hAnsiTheme="minorHAnsi" w:cstheme="minorHAnsi"/>
          <w:color w:val="000000"/>
          <w:kern w:val="0"/>
          <w:lang w:eastAsia="pl-PL" w:bidi="ar-SA"/>
        </w:rPr>
      </w:pPr>
      <w:r w:rsidRPr="00AC532B">
        <w:rPr>
          <w:rFonts w:asciiTheme="minorHAnsi" w:eastAsia="Times New Roman" w:hAnsiTheme="minorHAnsi" w:cstheme="minorHAnsi"/>
          <w:color w:val="000000"/>
          <w:kern w:val="0"/>
          <w:lang w:eastAsia="pl-PL" w:bidi="ar-SA"/>
        </w:rPr>
        <w:t xml:space="preserve">Z wnioskiem o dokonanie </w:t>
      </w:r>
      <w:r>
        <w:rPr>
          <w:rFonts w:asciiTheme="minorHAnsi" w:eastAsia="Times New Roman" w:hAnsiTheme="minorHAnsi" w:cstheme="minorHAnsi"/>
          <w:color w:val="000000"/>
          <w:kern w:val="0"/>
          <w:lang w:eastAsia="pl-PL" w:bidi="ar-SA"/>
        </w:rPr>
        <w:t xml:space="preserve">zmiany </w:t>
      </w:r>
      <w:r w:rsidRPr="00AC532B">
        <w:rPr>
          <w:rFonts w:asciiTheme="minorHAnsi" w:eastAsia="Times New Roman" w:hAnsiTheme="minorHAnsi" w:cstheme="minorHAnsi"/>
          <w:color w:val="000000"/>
          <w:kern w:val="0"/>
          <w:lang w:eastAsia="pl-PL" w:bidi="ar-SA"/>
        </w:rPr>
        <w:t>wynagrodzenia, Wykonawca może wystąpić nie wcześniej niż po upływie 12 m-</w:t>
      </w:r>
      <w:proofErr w:type="spellStart"/>
      <w:r w:rsidRPr="00AC532B">
        <w:rPr>
          <w:rFonts w:asciiTheme="minorHAnsi" w:eastAsia="Times New Roman" w:hAnsiTheme="minorHAnsi" w:cstheme="minorHAnsi"/>
          <w:color w:val="000000"/>
          <w:kern w:val="0"/>
          <w:lang w:eastAsia="pl-PL" w:bidi="ar-SA"/>
        </w:rPr>
        <w:t>cy</w:t>
      </w:r>
      <w:proofErr w:type="spellEnd"/>
      <w:r w:rsidRPr="00AC532B">
        <w:rPr>
          <w:rFonts w:asciiTheme="minorHAnsi" w:eastAsia="Times New Roman" w:hAnsiTheme="minorHAnsi" w:cstheme="minorHAnsi"/>
          <w:color w:val="000000"/>
          <w:kern w:val="0"/>
          <w:lang w:eastAsia="pl-PL" w:bidi="ar-SA"/>
        </w:rPr>
        <w:t xml:space="preserve"> obowiązywania przedmiotowej umowy. Obowiązek wykazania </w:t>
      </w:r>
      <w:r w:rsidRPr="00AC532B">
        <w:rPr>
          <w:rFonts w:asciiTheme="minorHAnsi" w:eastAsia="Times New Roman" w:hAnsiTheme="minorHAnsi" w:cstheme="minorHAnsi"/>
          <w:color w:val="000000"/>
          <w:kern w:val="0"/>
          <w:lang w:eastAsia="pl-PL" w:bidi="ar-SA"/>
        </w:rPr>
        <w:lastRenderedPageBreak/>
        <w:t>wpływu zmian, na koszty wykonania zamówienia należy do Wykonawcy pod rygorem odmowy dokonania zmiany umowy przez Zamawiającego.</w:t>
      </w:r>
    </w:p>
    <w:p w14:paraId="57CBC719" w14:textId="71FED729" w:rsidR="00AC532B" w:rsidRPr="00AC532B" w:rsidRDefault="00AC532B" w:rsidP="00AC532B">
      <w:pPr>
        <w:pStyle w:val="Akapitzlist"/>
        <w:widowControl/>
        <w:numPr>
          <w:ilvl w:val="0"/>
          <w:numId w:val="31"/>
        </w:numPr>
        <w:suppressAutoHyphens w:val="0"/>
        <w:spacing w:line="276" w:lineRule="auto"/>
        <w:jc w:val="both"/>
        <w:rPr>
          <w:rFonts w:asciiTheme="minorHAnsi" w:eastAsia="Times New Roman" w:hAnsiTheme="minorHAnsi" w:cstheme="minorHAnsi"/>
          <w:color w:val="000000"/>
          <w:kern w:val="0"/>
          <w:lang w:eastAsia="pl-PL" w:bidi="ar-SA"/>
        </w:rPr>
      </w:pPr>
      <w:r w:rsidRPr="00AC532B">
        <w:rPr>
          <w:rFonts w:asciiTheme="minorHAnsi" w:eastAsia="Times New Roman" w:hAnsiTheme="minorHAnsi" w:cstheme="minorHAnsi"/>
          <w:color w:val="000000"/>
          <w:kern w:val="0"/>
          <w:lang w:eastAsia="pl-PL" w:bidi="ar-SA"/>
        </w:rPr>
        <w:t xml:space="preserve">W przypadku wystąpienia okoliczności związanych z wystąpieniem COVID-19 i mających wpływ na realizację postanowień niniejszej umowy zastosowanie będzie miał art. 15r ustawy z dnia 2 marca 2020r. o szczególnych rozwiązaniach związanych z zapobieganiem, przeciwdziałaniem i zwalczaniem COVID -19, innych chorób zakaźnych oraz wywołanych nimi sytuacji kryzysowych. </w:t>
      </w:r>
    </w:p>
    <w:p w14:paraId="27AE379A" w14:textId="07BC9CC3" w:rsidR="00373A39" w:rsidRPr="00373A39" w:rsidRDefault="00373A39" w:rsidP="00373A39">
      <w:pPr>
        <w:widowControl/>
        <w:numPr>
          <w:ilvl w:val="0"/>
          <w:numId w:val="31"/>
        </w:numPr>
        <w:suppressAutoHyphens w:val="0"/>
        <w:spacing w:line="276" w:lineRule="auto"/>
        <w:jc w:val="both"/>
        <w:rPr>
          <w:rFonts w:asciiTheme="minorHAnsi" w:eastAsia="Times New Roman" w:hAnsiTheme="minorHAnsi" w:cstheme="minorHAnsi"/>
          <w:color w:val="000000"/>
          <w:kern w:val="0"/>
          <w:szCs w:val="28"/>
          <w:lang w:eastAsia="pl-PL" w:bidi="ar-SA"/>
        </w:rPr>
      </w:pPr>
      <w:r w:rsidRPr="00406CAD">
        <w:rPr>
          <w:rFonts w:asciiTheme="minorHAnsi" w:eastAsia="Times New Roman" w:hAnsiTheme="minorHAnsi" w:cstheme="minorHAnsi"/>
          <w:color w:val="000000"/>
          <w:kern w:val="0"/>
          <w:szCs w:val="28"/>
          <w:lang w:eastAsia="pl-PL" w:bidi="ar-SA"/>
        </w:rPr>
        <w:t xml:space="preserve">Zmiany nie mogą naruszać postanowień zawartych w art. </w:t>
      </w:r>
      <w:r>
        <w:rPr>
          <w:rFonts w:asciiTheme="minorHAnsi" w:eastAsia="Times New Roman" w:hAnsiTheme="minorHAnsi" w:cstheme="minorHAnsi"/>
          <w:color w:val="000000"/>
          <w:kern w:val="0"/>
          <w:szCs w:val="28"/>
          <w:lang w:eastAsia="pl-PL" w:bidi="ar-SA"/>
        </w:rPr>
        <w:t>455</w:t>
      </w:r>
      <w:r w:rsidRPr="00406CAD">
        <w:rPr>
          <w:rFonts w:asciiTheme="minorHAnsi" w:eastAsia="Times New Roman" w:hAnsiTheme="minorHAnsi" w:cstheme="minorHAnsi"/>
          <w:color w:val="000000"/>
          <w:kern w:val="0"/>
          <w:szCs w:val="28"/>
          <w:lang w:eastAsia="pl-PL" w:bidi="ar-SA"/>
        </w:rPr>
        <w:t xml:space="preserve"> </w:t>
      </w:r>
      <w:r>
        <w:rPr>
          <w:rFonts w:asciiTheme="minorHAnsi" w:eastAsia="Times New Roman" w:hAnsiTheme="minorHAnsi" w:cstheme="minorHAnsi"/>
          <w:color w:val="000000"/>
          <w:kern w:val="0"/>
          <w:szCs w:val="28"/>
          <w:lang w:eastAsia="pl-PL" w:bidi="ar-SA"/>
        </w:rPr>
        <w:t xml:space="preserve">ustawy </w:t>
      </w:r>
      <w:proofErr w:type="spellStart"/>
      <w:r>
        <w:rPr>
          <w:rFonts w:asciiTheme="minorHAnsi" w:eastAsia="Times New Roman" w:hAnsiTheme="minorHAnsi" w:cstheme="minorHAnsi"/>
          <w:color w:val="000000"/>
          <w:kern w:val="0"/>
          <w:szCs w:val="28"/>
          <w:lang w:eastAsia="pl-PL" w:bidi="ar-SA"/>
        </w:rPr>
        <w:t>Pzp</w:t>
      </w:r>
      <w:proofErr w:type="spellEnd"/>
      <w:r>
        <w:rPr>
          <w:rFonts w:asciiTheme="minorHAnsi" w:eastAsia="Times New Roman" w:hAnsiTheme="minorHAnsi" w:cstheme="minorHAnsi"/>
          <w:color w:val="000000"/>
          <w:kern w:val="0"/>
          <w:szCs w:val="28"/>
          <w:lang w:eastAsia="pl-PL" w:bidi="ar-SA"/>
        </w:rPr>
        <w:t>.</w:t>
      </w:r>
    </w:p>
    <w:p w14:paraId="7F735A51" w14:textId="77777777" w:rsidR="00F430D0" w:rsidRPr="005A63DC" w:rsidRDefault="00F430D0" w:rsidP="00D00567">
      <w:pPr>
        <w:spacing w:before="240" w:line="276" w:lineRule="auto"/>
        <w:ind w:left="75"/>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8F1" w:rsidRPr="005A63DC">
        <w:rPr>
          <w:rFonts w:asciiTheme="minorHAnsi" w:eastAsia="Times New Roman" w:hAnsiTheme="minorHAnsi" w:cstheme="minorHAnsi"/>
          <w:b/>
          <w:bCs/>
        </w:rPr>
        <w:t> </w:t>
      </w:r>
      <w:r w:rsidRPr="005A63DC">
        <w:rPr>
          <w:rFonts w:asciiTheme="minorHAnsi" w:eastAsia="Times New Roman" w:hAnsiTheme="minorHAnsi" w:cstheme="minorHAnsi"/>
          <w:b/>
          <w:bCs/>
        </w:rPr>
        <w:t>9</w:t>
      </w:r>
    </w:p>
    <w:p w14:paraId="075CCAEB" w14:textId="77777777" w:rsidR="00F430D0" w:rsidRPr="005A63DC" w:rsidRDefault="00F430D0" w:rsidP="00D00567">
      <w:pPr>
        <w:spacing w:line="276" w:lineRule="auto"/>
        <w:ind w:left="75"/>
        <w:jc w:val="center"/>
        <w:rPr>
          <w:rFonts w:asciiTheme="minorHAnsi" w:hAnsiTheme="minorHAnsi" w:cstheme="minorHAnsi"/>
          <w:b/>
          <w:bCs/>
        </w:rPr>
      </w:pPr>
      <w:r w:rsidRPr="005A63DC">
        <w:rPr>
          <w:rFonts w:asciiTheme="minorHAnsi" w:eastAsia="Times New Roman" w:hAnsiTheme="minorHAnsi" w:cstheme="minorHAnsi"/>
          <w:b/>
          <w:bCs/>
        </w:rPr>
        <w:t xml:space="preserve">Odstąpienie od umowy </w:t>
      </w:r>
    </w:p>
    <w:p w14:paraId="0DE145A8" w14:textId="1B99CF7F" w:rsidR="003C48F1" w:rsidRPr="009618F0" w:rsidRDefault="00F430D0" w:rsidP="00D00567">
      <w:pPr>
        <w:pStyle w:val="Akapitzlist"/>
        <w:numPr>
          <w:ilvl w:val="0"/>
          <w:numId w:val="20"/>
        </w:numPr>
        <w:spacing w:before="240"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Zamawiający może odstąpić od umowy: </w:t>
      </w:r>
    </w:p>
    <w:p w14:paraId="1639FEEC" w14:textId="7FAFD708" w:rsidR="00F430D0" w:rsidRDefault="00F430D0" w:rsidP="00D00567">
      <w:pPr>
        <w:pStyle w:val="Akapitzlist"/>
        <w:numPr>
          <w:ilvl w:val="1"/>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w:t>
      </w:r>
      <w:r w:rsidR="009618F0">
        <w:rPr>
          <w:rFonts w:asciiTheme="minorHAnsi" w:eastAsia="Times New Roman" w:hAnsiTheme="minorHAnsi" w:cstheme="minorHAnsi"/>
        </w:rPr>
        <w:t> </w:t>
      </w:r>
      <w:r w:rsidRPr="009618F0">
        <w:rPr>
          <w:rFonts w:asciiTheme="minorHAnsi" w:eastAsia="Times New Roman" w:hAnsiTheme="minorHAnsi" w:cstheme="minorHAnsi"/>
        </w:rPr>
        <w:t xml:space="preserve">bezpieczeństwu publicznemu; </w:t>
      </w:r>
    </w:p>
    <w:p w14:paraId="479E6A9A" w14:textId="77777777" w:rsidR="00B26491" w:rsidRPr="007F47D7" w:rsidRDefault="00B26491" w:rsidP="00B26491">
      <w:pPr>
        <w:pStyle w:val="Akapitzlist"/>
        <w:numPr>
          <w:ilvl w:val="1"/>
          <w:numId w:val="20"/>
        </w:numPr>
        <w:spacing w:line="276" w:lineRule="auto"/>
        <w:jc w:val="both"/>
        <w:rPr>
          <w:rFonts w:asciiTheme="minorHAnsi" w:eastAsia="Times New Roman" w:hAnsiTheme="minorHAnsi" w:cstheme="minorHAnsi"/>
        </w:rPr>
      </w:pPr>
      <w:r w:rsidRPr="007F47D7">
        <w:rPr>
          <w:rFonts w:asciiTheme="minorHAnsi" w:eastAsia="Times New Roman" w:hAnsiTheme="minorHAnsi" w:cstheme="minorHAnsi"/>
        </w:rPr>
        <w:t>Zostanie wydany nakaz zajęcia majątku Wykonawcy,</w:t>
      </w:r>
    </w:p>
    <w:p w14:paraId="3008CE71" w14:textId="18188574" w:rsidR="00B26491" w:rsidRPr="007F47D7" w:rsidRDefault="00B26491" w:rsidP="00B26491">
      <w:pPr>
        <w:pStyle w:val="Akapitzlist"/>
        <w:numPr>
          <w:ilvl w:val="1"/>
          <w:numId w:val="20"/>
        </w:numPr>
        <w:spacing w:line="276" w:lineRule="auto"/>
        <w:jc w:val="both"/>
        <w:rPr>
          <w:rFonts w:asciiTheme="minorHAnsi" w:eastAsia="Times New Roman" w:hAnsiTheme="minorHAnsi" w:cstheme="minorHAnsi"/>
        </w:rPr>
      </w:pPr>
      <w:r w:rsidRPr="007F47D7">
        <w:rPr>
          <w:rFonts w:asciiTheme="minorHAnsi" w:eastAsia="Times New Roman" w:hAnsiTheme="minorHAnsi" w:cstheme="minorHAnsi"/>
        </w:rPr>
        <w:t>Wykonawca nie rozpoczął dostaw oraz nie kontynuuje ich pomimo wezwania Zamawiającego,</w:t>
      </w:r>
    </w:p>
    <w:p w14:paraId="49F562C0" w14:textId="4BBC4A5F" w:rsidR="003C48F1" w:rsidRPr="009618F0" w:rsidRDefault="00F430D0" w:rsidP="00D00567">
      <w:pPr>
        <w:pStyle w:val="Akapitzlist"/>
        <w:numPr>
          <w:ilvl w:val="1"/>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jeżeli zachodzi co najmniej jedna z następujących okoliczności: </w:t>
      </w:r>
    </w:p>
    <w:p w14:paraId="65DA305F" w14:textId="242C69F8" w:rsidR="003C48F1" w:rsidRPr="009618F0" w:rsidRDefault="00F430D0" w:rsidP="00D00567">
      <w:pPr>
        <w:pStyle w:val="Akapitzlist"/>
        <w:numPr>
          <w:ilvl w:val="2"/>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dokonano zmiany umowy z naruszeniem art. 454 </w:t>
      </w:r>
      <w:proofErr w:type="spellStart"/>
      <w:r w:rsidRPr="009618F0">
        <w:rPr>
          <w:rFonts w:asciiTheme="minorHAnsi" w:eastAsia="Times New Roman" w:hAnsiTheme="minorHAnsi" w:cstheme="minorHAnsi"/>
        </w:rPr>
        <w:t>p.z.p</w:t>
      </w:r>
      <w:proofErr w:type="spellEnd"/>
      <w:r w:rsidRPr="009618F0">
        <w:rPr>
          <w:rFonts w:asciiTheme="minorHAnsi" w:eastAsia="Times New Roman" w:hAnsiTheme="minorHAnsi" w:cstheme="minorHAnsi"/>
        </w:rPr>
        <w:t xml:space="preserve">. i art. 455 </w:t>
      </w:r>
      <w:proofErr w:type="spellStart"/>
      <w:r w:rsidRPr="009618F0">
        <w:rPr>
          <w:rFonts w:asciiTheme="minorHAnsi" w:eastAsia="Times New Roman" w:hAnsiTheme="minorHAnsi" w:cstheme="minorHAnsi"/>
        </w:rPr>
        <w:t>p.z.p</w:t>
      </w:r>
      <w:proofErr w:type="spellEnd"/>
      <w:r w:rsidRPr="009618F0">
        <w:rPr>
          <w:rFonts w:asciiTheme="minorHAnsi" w:eastAsia="Times New Roman" w:hAnsiTheme="minorHAnsi" w:cstheme="minorHAnsi"/>
        </w:rPr>
        <w:t xml:space="preserve">., </w:t>
      </w:r>
    </w:p>
    <w:p w14:paraId="7E7E976E" w14:textId="03CB4864" w:rsidR="003C48F1" w:rsidRPr="009618F0" w:rsidRDefault="00F430D0" w:rsidP="00D00567">
      <w:pPr>
        <w:pStyle w:val="Akapitzlist"/>
        <w:numPr>
          <w:ilvl w:val="2"/>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 xml:space="preserve">Wykonawca w chwili zawarcia umowy podlegał wykluczeniu na podstawie art. 108 </w:t>
      </w:r>
      <w:proofErr w:type="spellStart"/>
      <w:r w:rsidRPr="009618F0">
        <w:rPr>
          <w:rFonts w:asciiTheme="minorHAnsi" w:eastAsia="Times New Roman" w:hAnsiTheme="minorHAnsi" w:cstheme="minorHAnsi"/>
        </w:rPr>
        <w:t>p.z.p</w:t>
      </w:r>
      <w:proofErr w:type="spellEnd"/>
      <w:r w:rsidRPr="009618F0">
        <w:rPr>
          <w:rFonts w:asciiTheme="minorHAnsi" w:eastAsia="Times New Roman" w:hAnsiTheme="minorHAnsi" w:cstheme="minorHAnsi"/>
        </w:rPr>
        <w:t xml:space="preserve">., </w:t>
      </w:r>
    </w:p>
    <w:p w14:paraId="59845EE1" w14:textId="43150D9F" w:rsidR="003C48F1" w:rsidRPr="009618F0" w:rsidRDefault="00F430D0" w:rsidP="00D00567">
      <w:pPr>
        <w:pStyle w:val="Akapitzlist"/>
        <w:numPr>
          <w:ilvl w:val="2"/>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Trybunał Sprawiedliwości Unii Europejskiej stwierdził, w ramach procedury przewidzianej w art. 258 Traktatu o funkcjonowaniu Unii Europejskiej, że</w:t>
      </w:r>
      <w:r w:rsidR="009618F0">
        <w:rPr>
          <w:rFonts w:asciiTheme="minorHAnsi" w:eastAsia="Times New Roman" w:hAnsiTheme="minorHAnsi" w:cstheme="minorHAnsi"/>
        </w:rPr>
        <w:t> </w:t>
      </w:r>
      <w:r w:rsidRPr="009618F0">
        <w:rPr>
          <w:rFonts w:asciiTheme="minorHAnsi" w:eastAsia="Times New Roman" w:hAnsiTheme="minorHAnsi" w:cstheme="minorHAnsi"/>
        </w:rPr>
        <w:t>Rzeczpospolita Polska uchybiła zobowiązaniom, które ciążą na niej na mocy Traktatów, dyrektywy 2014/24/UE, dyrektywy 2014/25/UE i</w:t>
      </w:r>
      <w:r w:rsidR="009618F0">
        <w:rPr>
          <w:rFonts w:asciiTheme="minorHAnsi" w:eastAsia="Times New Roman" w:hAnsiTheme="minorHAnsi" w:cstheme="minorHAnsi"/>
        </w:rPr>
        <w:t> </w:t>
      </w:r>
      <w:r w:rsidRPr="009618F0">
        <w:rPr>
          <w:rFonts w:asciiTheme="minorHAnsi" w:eastAsia="Times New Roman" w:hAnsiTheme="minorHAnsi" w:cstheme="minorHAnsi"/>
        </w:rPr>
        <w:t xml:space="preserve">dyrektywy 2009/81/WE, z uwagi na to, że Zamawiający udzielił zamówienia z naruszeniem prawa Unii Europejskiej. </w:t>
      </w:r>
    </w:p>
    <w:p w14:paraId="4638CAC2" w14:textId="0CF6736E" w:rsidR="003C48F1" w:rsidRPr="009618F0" w:rsidRDefault="00F430D0" w:rsidP="00D00567">
      <w:pPr>
        <w:pStyle w:val="Akapitzlist"/>
        <w:numPr>
          <w:ilvl w:val="0"/>
          <w:numId w:val="20"/>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W przypadku odstąpienia z powodu dokonania dokonano zmiany umowy z naruszeniem art.</w:t>
      </w:r>
      <w:r w:rsidR="00B771C8" w:rsidRPr="009618F0">
        <w:rPr>
          <w:rFonts w:asciiTheme="minorHAnsi" w:eastAsia="Times New Roman" w:hAnsiTheme="minorHAnsi" w:cstheme="minorHAnsi"/>
        </w:rPr>
        <w:t> </w:t>
      </w:r>
      <w:r w:rsidRPr="009618F0">
        <w:rPr>
          <w:rFonts w:asciiTheme="minorHAnsi" w:eastAsia="Times New Roman" w:hAnsiTheme="minorHAnsi" w:cstheme="minorHAnsi"/>
        </w:rPr>
        <w:t xml:space="preserve">454 </w:t>
      </w:r>
      <w:proofErr w:type="spellStart"/>
      <w:r w:rsidRPr="009618F0">
        <w:rPr>
          <w:rFonts w:asciiTheme="minorHAnsi" w:eastAsia="Times New Roman" w:hAnsiTheme="minorHAnsi" w:cstheme="minorHAnsi"/>
        </w:rPr>
        <w:t>p.z.p</w:t>
      </w:r>
      <w:proofErr w:type="spellEnd"/>
      <w:r w:rsidRPr="009618F0">
        <w:rPr>
          <w:rFonts w:asciiTheme="minorHAnsi" w:eastAsia="Times New Roman" w:hAnsiTheme="minorHAnsi" w:cstheme="minorHAnsi"/>
        </w:rPr>
        <w:t xml:space="preserve">. i art. 455 </w:t>
      </w:r>
      <w:proofErr w:type="spellStart"/>
      <w:r w:rsidRPr="009618F0">
        <w:rPr>
          <w:rFonts w:asciiTheme="minorHAnsi" w:eastAsia="Times New Roman" w:hAnsiTheme="minorHAnsi" w:cstheme="minorHAnsi"/>
        </w:rPr>
        <w:t>p.z.p</w:t>
      </w:r>
      <w:proofErr w:type="spellEnd"/>
      <w:r w:rsidRPr="009618F0">
        <w:rPr>
          <w:rFonts w:asciiTheme="minorHAnsi" w:eastAsia="Times New Roman" w:hAnsiTheme="minorHAnsi" w:cstheme="minorHAnsi"/>
        </w:rPr>
        <w:t xml:space="preserve">., Zamawiający odstępuje od umowy w części, której zmiana dotyczy. </w:t>
      </w:r>
    </w:p>
    <w:p w14:paraId="0BC75955" w14:textId="2012C3A2" w:rsidR="00F430D0" w:rsidRPr="009618F0" w:rsidRDefault="00F430D0" w:rsidP="00D00567">
      <w:pPr>
        <w:pStyle w:val="Akapitzlist"/>
        <w:numPr>
          <w:ilvl w:val="0"/>
          <w:numId w:val="20"/>
        </w:numPr>
        <w:spacing w:line="276" w:lineRule="auto"/>
        <w:jc w:val="both"/>
        <w:rPr>
          <w:rFonts w:asciiTheme="minorHAnsi" w:hAnsiTheme="minorHAnsi" w:cstheme="minorHAnsi"/>
        </w:rPr>
      </w:pPr>
      <w:r w:rsidRPr="009618F0">
        <w:rPr>
          <w:rFonts w:asciiTheme="minorHAnsi" w:eastAsia="Times New Roman" w:hAnsiTheme="minorHAnsi" w:cstheme="minorHAnsi"/>
        </w:rPr>
        <w:t xml:space="preserve">W przypadku odstąpienia przez Zamawiającego od umowy Wykonawca może żądać wyłącznie wynagrodzenia należnego z tytułu wykonania części umowy. </w:t>
      </w:r>
    </w:p>
    <w:p w14:paraId="79BAD815" w14:textId="77777777" w:rsidR="00F430D0" w:rsidRPr="005A63DC" w:rsidRDefault="00F430D0" w:rsidP="00D00567">
      <w:pPr>
        <w:spacing w:before="240"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w:t>
      </w:r>
      <w:r w:rsidR="003C48F1" w:rsidRPr="005A63DC">
        <w:rPr>
          <w:rFonts w:asciiTheme="minorHAnsi" w:eastAsia="Times New Roman" w:hAnsiTheme="minorHAnsi" w:cstheme="minorHAnsi"/>
          <w:b/>
          <w:bCs/>
        </w:rPr>
        <w:t> </w:t>
      </w:r>
      <w:r w:rsidRPr="005A63DC">
        <w:rPr>
          <w:rFonts w:asciiTheme="minorHAnsi" w:eastAsia="Times New Roman" w:hAnsiTheme="minorHAnsi" w:cstheme="minorHAnsi"/>
          <w:b/>
          <w:bCs/>
        </w:rPr>
        <w:t>10</w:t>
      </w:r>
    </w:p>
    <w:p w14:paraId="1000A567" w14:textId="77777777" w:rsidR="00643BF6" w:rsidRPr="005A63DC" w:rsidRDefault="00F430D0" w:rsidP="00D00567">
      <w:pPr>
        <w:spacing w:line="276" w:lineRule="auto"/>
        <w:jc w:val="center"/>
        <w:rPr>
          <w:rFonts w:asciiTheme="minorHAnsi" w:eastAsia="Times New Roman" w:hAnsiTheme="minorHAnsi" w:cstheme="minorHAnsi"/>
          <w:b/>
          <w:bCs/>
        </w:rPr>
      </w:pPr>
      <w:r w:rsidRPr="005A63DC">
        <w:rPr>
          <w:rFonts w:asciiTheme="minorHAnsi" w:eastAsia="Times New Roman" w:hAnsiTheme="minorHAnsi" w:cstheme="minorHAnsi"/>
          <w:b/>
          <w:bCs/>
        </w:rPr>
        <w:t>Postanowienia końcowe</w:t>
      </w:r>
    </w:p>
    <w:p w14:paraId="03D618FE" w14:textId="590AFF48" w:rsidR="00F430D0" w:rsidRPr="009618F0" w:rsidRDefault="00F430D0" w:rsidP="00D00567">
      <w:pPr>
        <w:pStyle w:val="Akapitzlist"/>
        <w:numPr>
          <w:ilvl w:val="0"/>
          <w:numId w:val="18"/>
        </w:numPr>
        <w:spacing w:before="240" w:line="276" w:lineRule="auto"/>
        <w:jc w:val="both"/>
        <w:rPr>
          <w:rFonts w:asciiTheme="minorHAnsi" w:hAnsiTheme="minorHAnsi" w:cstheme="minorHAnsi"/>
        </w:rPr>
      </w:pPr>
      <w:r w:rsidRPr="009618F0">
        <w:rPr>
          <w:rFonts w:asciiTheme="minorHAnsi" w:hAnsiTheme="minorHAnsi" w:cstheme="minorHAnsi"/>
        </w:rPr>
        <w:t>Wszelkie spory wynikające z niniejszej umowy będzie rozstrzygał sąd właściwy dla siedziby Zamawiającego.</w:t>
      </w:r>
    </w:p>
    <w:p w14:paraId="47898112" w14:textId="3A26291B" w:rsidR="00F430D0" w:rsidRPr="009618F0" w:rsidRDefault="00F430D0" w:rsidP="00D00567">
      <w:pPr>
        <w:pStyle w:val="Akapitzlist"/>
        <w:numPr>
          <w:ilvl w:val="0"/>
          <w:numId w:val="18"/>
        </w:numPr>
        <w:spacing w:line="276" w:lineRule="auto"/>
        <w:jc w:val="both"/>
        <w:rPr>
          <w:rFonts w:asciiTheme="minorHAnsi" w:hAnsiTheme="minorHAnsi" w:cstheme="minorHAnsi"/>
        </w:rPr>
      </w:pPr>
      <w:r w:rsidRPr="009618F0">
        <w:rPr>
          <w:rFonts w:asciiTheme="minorHAnsi" w:hAnsiTheme="minorHAnsi" w:cstheme="minorHAnsi"/>
        </w:rPr>
        <w:t xml:space="preserve">Wykonawca jest zobowiązany do informowania Zamawiającego o zmianie formy prawnej </w:t>
      </w:r>
      <w:r w:rsidRPr="009618F0">
        <w:rPr>
          <w:rFonts w:asciiTheme="minorHAnsi" w:hAnsiTheme="minorHAnsi" w:cstheme="minorHAnsi"/>
        </w:rPr>
        <w:lastRenderedPageBreak/>
        <w:t>prowadzonej działalności, o wszczęciu postępowania układowego lub upadłościowego oraz zmianie jego sytuacji ekonomicznej mogącej mieć wpływ na realizację umowy oraz o zmianie siedziby firmy pod rygorem skutków prawnych wynikających z zaniechania, w tym do</w:t>
      </w:r>
      <w:r w:rsidR="00D5368F">
        <w:rPr>
          <w:rFonts w:asciiTheme="minorHAnsi" w:hAnsiTheme="minorHAnsi" w:cstheme="minorHAnsi"/>
        </w:rPr>
        <w:t> </w:t>
      </w:r>
      <w:r w:rsidRPr="009618F0">
        <w:rPr>
          <w:rFonts w:asciiTheme="minorHAnsi" w:hAnsiTheme="minorHAnsi" w:cstheme="minorHAnsi"/>
        </w:rPr>
        <w:t xml:space="preserve">uznania za doręczoną korespondencję skierowaną na ostatni adres podany przez Wykonawcę. </w:t>
      </w:r>
    </w:p>
    <w:p w14:paraId="01295D3E" w14:textId="307B3E07" w:rsidR="00F430D0" w:rsidRPr="009618F0" w:rsidRDefault="00F430D0" w:rsidP="00D00567">
      <w:pPr>
        <w:pStyle w:val="Akapitzlist"/>
        <w:numPr>
          <w:ilvl w:val="0"/>
          <w:numId w:val="18"/>
        </w:numPr>
        <w:spacing w:line="276" w:lineRule="auto"/>
        <w:jc w:val="both"/>
        <w:rPr>
          <w:rFonts w:asciiTheme="minorHAnsi" w:eastAsia="Times New Roman" w:hAnsiTheme="minorHAnsi" w:cstheme="minorHAnsi"/>
        </w:rPr>
      </w:pPr>
      <w:r w:rsidRPr="009618F0">
        <w:rPr>
          <w:rFonts w:asciiTheme="minorHAnsi" w:hAnsiTheme="minorHAnsi" w:cstheme="minorHAnsi"/>
        </w:rPr>
        <w:t xml:space="preserve">W sprawach nieuregulowanych postanowieniami niniejszej umowy mają zastosowanie przepisy </w:t>
      </w:r>
      <w:r w:rsidR="00340675" w:rsidRPr="009618F0">
        <w:rPr>
          <w:rFonts w:asciiTheme="minorHAnsi" w:hAnsiTheme="minorHAnsi" w:cstheme="minorHAnsi"/>
        </w:rPr>
        <w:t>u</w:t>
      </w:r>
      <w:r w:rsidRPr="009618F0">
        <w:rPr>
          <w:rFonts w:asciiTheme="minorHAnsi" w:hAnsiTheme="minorHAnsi" w:cstheme="minorHAnsi"/>
        </w:rPr>
        <w:t xml:space="preserve">stawy </w:t>
      </w:r>
      <w:r w:rsidR="00643BF6" w:rsidRPr="009618F0">
        <w:rPr>
          <w:rFonts w:asciiTheme="minorHAnsi" w:hAnsiTheme="minorHAnsi" w:cstheme="minorHAnsi"/>
        </w:rPr>
        <w:t>z dnia 23.04.1964 r</w:t>
      </w:r>
      <w:r w:rsidRPr="009618F0">
        <w:rPr>
          <w:rFonts w:asciiTheme="minorHAnsi" w:hAnsiTheme="minorHAnsi" w:cstheme="minorHAnsi"/>
        </w:rPr>
        <w:t>. Kodeks cywilny (</w:t>
      </w:r>
      <w:proofErr w:type="spellStart"/>
      <w:r w:rsidRPr="009618F0">
        <w:rPr>
          <w:rFonts w:asciiTheme="minorHAnsi" w:hAnsiTheme="minorHAnsi" w:cstheme="minorHAnsi"/>
        </w:rPr>
        <w:t>t.j</w:t>
      </w:r>
      <w:proofErr w:type="spellEnd"/>
      <w:r w:rsidRPr="009618F0">
        <w:rPr>
          <w:rFonts w:asciiTheme="minorHAnsi" w:hAnsiTheme="minorHAnsi" w:cstheme="minorHAnsi"/>
        </w:rPr>
        <w:t>. Dz. U. z 202</w:t>
      </w:r>
      <w:r w:rsidR="00452FD3">
        <w:rPr>
          <w:rFonts w:asciiTheme="minorHAnsi" w:hAnsiTheme="minorHAnsi" w:cstheme="minorHAnsi"/>
        </w:rPr>
        <w:t>2</w:t>
      </w:r>
      <w:r w:rsidRPr="009618F0">
        <w:rPr>
          <w:rFonts w:asciiTheme="minorHAnsi" w:hAnsiTheme="minorHAnsi" w:cstheme="minorHAnsi"/>
        </w:rPr>
        <w:t xml:space="preserve"> r. poz. </w:t>
      </w:r>
      <w:r w:rsidR="00452FD3" w:rsidRPr="009618F0">
        <w:rPr>
          <w:rFonts w:asciiTheme="minorHAnsi" w:hAnsiTheme="minorHAnsi" w:cstheme="minorHAnsi"/>
        </w:rPr>
        <w:t>1</w:t>
      </w:r>
      <w:r w:rsidR="00452FD3">
        <w:rPr>
          <w:rFonts w:asciiTheme="minorHAnsi" w:hAnsiTheme="minorHAnsi" w:cstheme="minorHAnsi"/>
        </w:rPr>
        <w:t>36</w:t>
      </w:r>
      <w:r w:rsidR="00452FD3" w:rsidRPr="009618F0">
        <w:rPr>
          <w:rFonts w:asciiTheme="minorHAnsi" w:hAnsiTheme="minorHAnsi" w:cstheme="minorHAnsi"/>
        </w:rPr>
        <w:t>0</w:t>
      </w:r>
      <w:r w:rsidR="00452FD3">
        <w:rPr>
          <w:rFonts w:asciiTheme="minorHAnsi" w:hAnsiTheme="minorHAnsi" w:cstheme="minorHAnsi"/>
        </w:rPr>
        <w:t xml:space="preserve"> </w:t>
      </w:r>
      <w:r w:rsidR="00676F77">
        <w:rPr>
          <w:rFonts w:asciiTheme="minorHAnsi" w:hAnsiTheme="minorHAnsi" w:cstheme="minorHAnsi"/>
        </w:rPr>
        <w:t>ze zm.</w:t>
      </w:r>
      <w:r w:rsidRPr="009618F0">
        <w:rPr>
          <w:rFonts w:asciiTheme="minorHAnsi" w:hAnsiTheme="minorHAnsi" w:cstheme="minorHAnsi"/>
        </w:rPr>
        <w:t xml:space="preserve">), ustawy </w:t>
      </w:r>
      <w:r w:rsidR="00643BF6" w:rsidRPr="009618F0">
        <w:rPr>
          <w:rFonts w:asciiTheme="minorHAnsi" w:hAnsiTheme="minorHAnsi" w:cstheme="minorHAnsi"/>
        </w:rPr>
        <w:t>z dnia 11.09.2019 r</w:t>
      </w:r>
      <w:r w:rsidRPr="009618F0">
        <w:rPr>
          <w:rFonts w:asciiTheme="minorHAnsi" w:hAnsiTheme="minorHAnsi" w:cstheme="minorHAnsi"/>
        </w:rPr>
        <w:t xml:space="preserve">. </w:t>
      </w:r>
      <w:r w:rsidR="000B5502" w:rsidRPr="009618F0">
        <w:rPr>
          <w:rFonts w:asciiTheme="minorHAnsi" w:hAnsiTheme="minorHAnsi" w:cstheme="minorHAnsi"/>
        </w:rPr>
        <w:t xml:space="preserve">- </w:t>
      </w:r>
      <w:r w:rsidRPr="009618F0">
        <w:rPr>
          <w:rFonts w:asciiTheme="minorHAnsi" w:hAnsiTheme="minorHAnsi" w:cstheme="minorHAnsi"/>
        </w:rPr>
        <w:t xml:space="preserve">Prawo </w:t>
      </w:r>
      <w:r w:rsidR="00340675" w:rsidRPr="009618F0">
        <w:rPr>
          <w:rFonts w:asciiTheme="minorHAnsi" w:hAnsiTheme="minorHAnsi" w:cstheme="minorHAnsi"/>
        </w:rPr>
        <w:t>z</w:t>
      </w:r>
      <w:r w:rsidRPr="009618F0">
        <w:rPr>
          <w:rFonts w:asciiTheme="minorHAnsi" w:hAnsiTheme="minorHAnsi" w:cstheme="minorHAnsi"/>
        </w:rPr>
        <w:t xml:space="preserve">amówień </w:t>
      </w:r>
      <w:r w:rsidR="00340675" w:rsidRPr="009618F0">
        <w:rPr>
          <w:rFonts w:asciiTheme="minorHAnsi" w:hAnsiTheme="minorHAnsi" w:cstheme="minorHAnsi"/>
        </w:rPr>
        <w:t>p</w:t>
      </w:r>
      <w:r w:rsidRPr="009618F0">
        <w:rPr>
          <w:rFonts w:asciiTheme="minorHAnsi" w:hAnsiTheme="minorHAnsi" w:cstheme="minorHAnsi"/>
        </w:rPr>
        <w:t xml:space="preserve">ublicznych (Dz. U. </w:t>
      </w:r>
      <w:r w:rsidR="00676F77">
        <w:rPr>
          <w:rFonts w:asciiTheme="minorHAnsi" w:hAnsiTheme="minorHAnsi" w:cstheme="minorHAnsi"/>
        </w:rPr>
        <w:t>z 202</w:t>
      </w:r>
      <w:r w:rsidR="00452FD3">
        <w:rPr>
          <w:rFonts w:asciiTheme="minorHAnsi" w:hAnsiTheme="minorHAnsi" w:cstheme="minorHAnsi"/>
        </w:rPr>
        <w:t>2</w:t>
      </w:r>
      <w:r w:rsidR="00676F77">
        <w:rPr>
          <w:rFonts w:asciiTheme="minorHAnsi" w:hAnsiTheme="minorHAnsi" w:cstheme="minorHAnsi"/>
        </w:rPr>
        <w:t xml:space="preserve"> r. </w:t>
      </w:r>
      <w:r w:rsidRPr="009618F0">
        <w:rPr>
          <w:rFonts w:asciiTheme="minorHAnsi" w:hAnsiTheme="minorHAnsi" w:cstheme="minorHAnsi"/>
        </w:rPr>
        <w:t xml:space="preserve">poz. </w:t>
      </w:r>
      <w:r w:rsidR="00452FD3">
        <w:rPr>
          <w:rFonts w:asciiTheme="minorHAnsi" w:hAnsiTheme="minorHAnsi" w:cstheme="minorHAnsi"/>
        </w:rPr>
        <w:t>1710</w:t>
      </w:r>
      <w:r w:rsidR="00452FD3" w:rsidRPr="009618F0">
        <w:rPr>
          <w:rFonts w:asciiTheme="minorHAnsi" w:hAnsiTheme="minorHAnsi" w:cstheme="minorHAnsi"/>
        </w:rPr>
        <w:t xml:space="preserve"> </w:t>
      </w:r>
      <w:r w:rsidR="00340675" w:rsidRPr="009618F0">
        <w:rPr>
          <w:rFonts w:asciiTheme="minorHAnsi" w:hAnsiTheme="minorHAnsi" w:cstheme="minorHAnsi"/>
        </w:rPr>
        <w:t>ze zm.</w:t>
      </w:r>
      <w:r w:rsidRPr="009618F0">
        <w:rPr>
          <w:rFonts w:asciiTheme="minorHAnsi" w:hAnsiTheme="minorHAnsi" w:cstheme="minorHAnsi"/>
        </w:rPr>
        <w:t>).</w:t>
      </w:r>
    </w:p>
    <w:p w14:paraId="2AEAD4DD" w14:textId="6241A6AE" w:rsidR="00F430D0" w:rsidRDefault="00F430D0" w:rsidP="00D00567">
      <w:pPr>
        <w:pStyle w:val="Akapitzlist"/>
        <w:numPr>
          <w:ilvl w:val="0"/>
          <w:numId w:val="18"/>
        </w:numPr>
        <w:spacing w:line="276" w:lineRule="auto"/>
        <w:jc w:val="both"/>
        <w:rPr>
          <w:rFonts w:asciiTheme="minorHAnsi" w:eastAsia="Times New Roman" w:hAnsiTheme="minorHAnsi" w:cstheme="minorHAnsi"/>
        </w:rPr>
      </w:pPr>
      <w:r w:rsidRPr="009618F0">
        <w:rPr>
          <w:rFonts w:asciiTheme="minorHAnsi" w:eastAsia="Times New Roman" w:hAnsiTheme="minorHAnsi" w:cstheme="minorHAnsi"/>
        </w:rPr>
        <w:t>Niniejszą umowę sporządzono w dwóch jednobrzmiących egzemplarzach jeden dla</w:t>
      </w:r>
      <w:r w:rsidR="00D5368F">
        <w:rPr>
          <w:rFonts w:asciiTheme="minorHAnsi" w:eastAsia="Times New Roman" w:hAnsiTheme="minorHAnsi" w:cstheme="minorHAnsi"/>
        </w:rPr>
        <w:t> </w:t>
      </w:r>
      <w:r w:rsidRPr="009618F0">
        <w:rPr>
          <w:rFonts w:asciiTheme="minorHAnsi" w:eastAsia="Times New Roman" w:hAnsiTheme="minorHAnsi" w:cstheme="minorHAnsi"/>
        </w:rPr>
        <w:t xml:space="preserve">Zamawiającego jeden dla Wykonawcy. </w:t>
      </w:r>
    </w:p>
    <w:p w14:paraId="5B0F718D" w14:textId="77777777" w:rsidR="00732F94" w:rsidRDefault="00732F94" w:rsidP="00D00567">
      <w:pPr>
        <w:pStyle w:val="Akapitzlist"/>
        <w:spacing w:line="276" w:lineRule="auto"/>
        <w:ind w:left="792"/>
        <w:jc w:val="both"/>
        <w:rPr>
          <w:rFonts w:asciiTheme="minorHAnsi" w:eastAsia="Times New Roman" w:hAnsiTheme="minorHAnsi" w:cstheme="minorHAnsi"/>
        </w:rPr>
      </w:pPr>
    </w:p>
    <w:tbl>
      <w:tblPr>
        <w:tblStyle w:val="Tabela-Siatka"/>
        <w:tblW w:w="8842"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tblGrid>
      <w:tr w:rsidR="00D5368F" w14:paraId="08F46DD4" w14:textId="46E9C28D" w:rsidTr="00406CAD">
        <w:trPr>
          <w:trHeight w:val="1360"/>
        </w:trPr>
        <w:tc>
          <w:tcPr>
            <w:tcW w:w="4590" w:type="dxa"/>
            <w:vAlign w:val="bottom"/>
          </w:tcPr>
          <w:p w14:paraId="0548C474" w14:textId="4AABEA86" w:rsidR="00D5368F" w:rsidRPr="00406CAD" w:rsidRDefault="00D5368F" w:rsidP="00D00567">
            <w:pPr>
              <w:pStyle w:val="Akapitzlist"/>
              <w:spacing w:line="276" w:lineRule="auto"/>
              <w:ind w:left="0"/>
              <w:jc w:val="center"/>
              <w:rPr>
                <w:rFonts w:asciiTheme="minorHAnsi" w:eastAsia="Times New Roman" w:hAnsiTheme="minorHAnsi" w:cstheme="minorHAnsi"/>
              </w:rPr>
            </w:pPr>
            <w:r w:rsidRPr="00406CAD">
              <w:rPr>
                <w:rFonts w:asciiTheme="minorHAnsi" w:eastAsia="Times New Roman" w:hAnsiTheme="minorHAnsi" w:cstheme="minorHAnsi"/>
              </w:rPr>
              <w:t>……………………………………………..</w:t>
            </w:r>
          </w:p>
        </w:tc>
        <w:tc>
          <w:tcPr>
            <w:tcW w:w="4252" w:type="dxa"/>
            <w:vAlign w:val="bottom"/>
          </w:tcPr>
          <w:p w14:paraId="53A55681" w14:textId="59D3E6E1" w:rsidR="00D5368F" w:rsidRPr="00406CAD" w:rsidRDefault="00D5368F" w:rsidP="00D00567">
            <w:pPr>
              <w:pStyle w:val="Akapitzlist"/>
              <w:spacing w:line="276" w:lineRule="auto"/>
              <w:ind w:left="0"/>
              <w:jc w:val="center"/>
              <w:rPr>
                <w:rFonts w:asciiTheme="minorHAnsi" w:eastAsia="Times New Roman" w:hAnsiTheme="minorHAnsi" w:cstheme="minorHAnsi"/>
              </w:rPr>
            </w:pPr>
            <w:r w:rsidRPr="00406CAD">
              <w:rPr>
                <w:rFonts w:asciiTheme="minorHAnsi" w:eastAsia="Times New Roman" w:hAnsiTheme="minorHAnsi" w:cstheme="minorHAnsi"/>
              </w:rPr>
              <w:t>……………………………………………..</w:t>
            </w:r>
          </w:p>
        </w:tc>
      </w:tr>
      <w:tr w:rsidR="00D5368F" w14:paraId="323E2888" w14:textId="03A01F24" w:rsidTr="00406CAD">
        <w:tc>
          <w:tcPr>
            <w:tcW w:w="4590" w:type="dxa"/>
          </w:tcPr>
          <w:p w14:paraId="62B2EE08" w14:textId="0848F7EE" w:rsidR="00D5368F" w:rsidRPr="00406CAD" w:rsidRDefault="00D5368F" w:rsidP="00D00567">
            <w:pPr>
              <w:pStyle w:val="Akapitzlist"/>
              <w:spacing w:line="276" w:lineRule="auto"/>
              <w:ind w:left="0"/>
              <w:jc w:val="center"/>
              <w:rPr>
                <w:rFonts w:asciiTheme="minorHAnsi" w:eastAsia="Times New Roman" w:hAnsiTheme="minorHAnsi" w:cstheme="minorHAnsi"/>
                <w:i/>
                <w:iCs/>
                <w:sz w:val="20"/>
                <w:szCs w:val="18"/>
              </w:rPr>
            </w:pPr>
            <w:r w:rsidRPr="00406CAD">
              <w:rPr>
                <w:rFonts w:asciiTheme="minorHAnsi" w:eastAsia="Times New Roman" w:hAnsiTheme="minorHAnsi" w:cstheme="minorHAnsi"/>
                <w:i/>
                <w:iCs/>
                <w:sz w:val="20"/>
                <w:szCs w:val="18"/>
              </w:rPr>
              <w:t>(Zamawiający)</w:t>
            </w:r>
          </w:p>
        </w:tc>
        <w:tc>
          <w:tcPr>
            <w:tcW w:w="4252" w:type="dxa"/>
          </w:tcPr>
          <w:p w14:paraId="056296C1" w14:textId="7B560DAB" w:rsidR="00D5368F" w:rsidRPr="00406CAD" w:rsidRDefault="00D5368F" w:rsidP="00D00567">
            <w:pPr>
              <w:pStyle w:val="Akapitzlist"/>
              <w:spacing w:line="276" w:lineRule="auto"/>
              <w:ind w:left="0"/>
              <w:jc w:val="center"/>
              <w:rPr>
                <w:rFonts w:asciiTheme="minorHAnsi" w:eastAsia="Times New Roman" w:hAnsiTheme="minorHAnsi" w:cstheme="minorHAnsi"/>
                <w:i/>
                <w:iCs/>
                <w:sz w:val="20"/>
                <w:szCs w:val="18"/>
              </w:rPr>
            </w:pPr>
            <w:r w:rsidRPr="00406CAD">
              <w:rPr>
                <w:rFonts w:asciiTheme="minorHAnsi" w:eastAsia="Times New Roman" w:hAnsiTheme="minorHAnsi" w:cstheme="minorHAnsi"/>
                <w:i/>
                <w:iCs/>
                <w:sz w:val="20"/>
                <w:szCs w:val="18"/>
              </w:rPr>
              <w:t>(Wykonawca)</w:t>
            </w:r>
          </w:p>
        </w:tc>
      </w:tr>
    </w:tbl>
    <w:p w14:paraId="7B277CF0" w14:textId="507E6CA7" w:rsidR="00732F94" w:rsidRDefault="00732F94" w:rsidP="00D00567">
      <w:pPr>
        <w:pStyle w:val="Akapitzlist"/>
        <w:spacing w:line="276" w:lineRule="auto"/>
        <w:ind w:left="792"/>
        <w:jc w:val="both"/>
        <w:rPr>
          <w:rFonts w:asciiTheme="minorHAnsi" w:eastAsia="Times New Roman" w:hAnsiTheme="minorHAnsi" w:cstheme="minorHAnsi"/>
        </w:rPr>
      </w:pPr>
    </w:p>
    <w:p w14:paraId="1D1B3516" w14:textId="37D04E7B" w:rsidR="00D5368F" w:rsidRDefault="00D5368F" w:rsidP="00D00567">
      <w:pPr>
        <w:pStyle w:val="Akapitzlist"/>
        <w:spacing w:line="276" w:lineRule="auto"/>
        <w:ind w:left="792"/>
        <w:jc w:val="both"/>
        <w:rPr>
          <w:rFonts w:asciiTheme="minorHAnsi" w:eastAsia="Times New Roman" w:hAnsiTheme="minorHAnsi" w:cstheme="minorHAnsi"/>
        </w:rPr>
      </w:pPr>
    </w:p>
    <w:p w14:paraId="4D5F9515" w14:textId="081DF875" w:rsidR="00D5368F" w:rsidRPr="00D00567" w:rsidRDefault="00D5368F" w:rsidP="00D00567">
      <w:pPr>
        <w:pStyle w:val="Akapitzlist"/>
        <w:spacing w:line="276" w:lineRule="auto"/>
        <w:ind w:left="360"/>
        <w:jc w:val="both"/>
        <w:rPr>
          <w:rFonts w:asciiTheme="minorHAnsi" w:eastAsia="Times New Roman" w:hAnsiTheme="minorHAnsi" w:cstheme="minorHAnsi"/>
          <w:sz w:val="22"/>
          <w:szCs w:val="20"/>
          <w:u w:val="single"/>
        </w:rPr>
      </w:pPr>
      <w:r w:rsidRPr="00D00567">
        <w:rPr>
          <w:rFonts w:asciiTheme="minorHAnsi" w:eastAsia="Times New Roman" w:hAnsiTheme="minorHAnsi" w:cstheme="minorHAnsi"/>
          <w:sz w:val="22"/>
          <w:szCs w:val="20"/>
          <w:u w:val="single"/>
        </w:rPr>
        <w:t>Załączniki:</w:t>
      </w:r>
    </w:p>
    <w:p w14:paraId="00D16179" w14:textId="660A9C35" w:rsidR="00D5368F" w:rsidRPr="00D00567" w:rsidRDefault="00D5368F" w:rsidP="00D00567">
      <w:pPr>
        <w:pStyle w:val="Akapitzlist"/>
        <w:numPr>
          <w:ilvl w:val="0"/>
          <w:numId w:val="25"/>
        </w:numPr>
        <w:spacing w:line="276" w:lineRule="auto"/>
        <w:ind w:left="1152"/>
        <w:jc w:val="both"/>
        <w:rPr>
          <w:rFonts w:asciiTheme="minorHAnsi" w:eastAsia="Times New Roman" w:hAnsiTheme="minorHAnsi" w:cstheme="minorHAnsi"/>
          <w:sz w:val="22"/>
          <w:szCs w:val="20"/>
        </w:rPr>
      </w:pPr>
      <w:r w:rsidRPr="00D00567">
        <w:rPr>
          <w:rFonts w:asciiTheme="minorHAnsi" w:eastAsia="Times New Roman" w:hAnsiTheme="minorHAnsi" w:cstheme="minorHAnsi"/>
          <w:sz w:val="22"/>
          <w:szCs w:val="20"/>
        </w:rPr>
        <w:t>Załącznik nr 1 - umocowanie ustalone na podstawie odpisu z KRS / pełnomocnictwa / innego dokumentu, z którego wynika prawo do reprezentowania Wykonawcy.</w:t>
      </w:r>
    </w:p>
    <w:p w14:paraId="40179357" w14:textId="4230EA45" w:rsidR="00D5368F" w:rsidRPr="00D00567" w:rsidRDefault="00D5368F" w:rsidP="00D00567">
      <w:pPr>
        <w:pStyle w:val="Akapitzlist"/>
        <w:numPr>
          <w:ilvl w:val="0"/>
          <w:numId w:val="25"/>
        </w:numPr>
        <w:spacing w:line="276" w:lineRule="auto"/>
        <w:ind w:left="1152"/>
        <w:jc w:val="both"/>
        <w:rPr>
          <w:rFonts w:asciiTheme="minorHAnsi" w:eastAsia="Times New Roman" w:hAnsiTheme="minorHAnsi" w:cstheme="minorHAnsi"/>
          <w:sz w:val="22"/>
          <w:szCs w:val="20"/>
        </w:rPr>
      </w:pPr>
      <w:r w:rsidRPr="00D00567">
        <w:rPr>
          <w:rFonts w:asciiTheme="minorHAnsi" w:eastAsia="Times New Roman" w:hAnsiTheme="minorHAnsi" w:cstheme="minorHAnsi"/>
          <w:sz w:val="22"/>
          <w:szCs w:val="20"/>
        </w:rPr>
        <w:t>Załącznik nr 2 – Oferta wykonawcy</w:t>
      </w:r>
    </w:p>
    <w:sectPr w:rsidR="00D5368F" w:rsidRPr="00D00567" w:rsidSect="009618F0">
      <w:headerReference w:type="default" r:id="rId7"/>
      <w:footerReference w:type="default" r:id="rId8"/>
      <w:pgSz w:w="11906" w:h="16838"/>
      <w:pgMar w:top="1134" w:right="1134" w:bottom="1418" w:left="1134" w:header="708" w:footer="543"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44737" w14:textId="77777777" w:rsidR="00380DEB" w:rsidRDefault="00380DEB">
      <w:r>
        <w:separator/>
      </w:r>
    </w:p>
  </w:endnote>
  <w:endnote w:type="continuationSeparator" w:id="0">
    <w:p w14:paraId="35C87696" w14:textId="77777777" w:rsidR="00380DEB" w:rsidRDefault="00380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altName w:val="Calibri"/>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18F0" w14:paraId="547DF3D9" w14:textId="77777777" w:rsidTr="009618F0">
      <w:tc>
        <w:tcPr>
          <w:tcW w:w="4814" w:type="dxa"/>
        </w:tcPr>
        <w:p w14:paraId="2DBA423C" w14:textId="77BA9852" w:rsidR="009618F0" w:rsidRPr="009618F0" w:rsidRDefault="009618F0">
          <w:pPr>
            <w:pStyle w:val="Stopka"/>
            <w:rPr>
              <w:rFonts w:ascii="Calibri" w:hAnsi="Calibri" w:cs="Calibri"/>
              <w:i/>
              <w:iCs/>
              <w:sz w:val="22"/>
              <w:szCs w:val="22"/>
            </w:rPr>
          </w:pPr>
          <w:r w:rsidRPr="009618F0">
            <w:rPr>
              <w:rFonts w:ascii="Calibri" w:hAnsi="Calibri" w:cs="Calibri"/>
              <w:i/>
              <w:iCs/>
              <w:sz w:val="22"/>
              <w:szCs w:val="22"/>
            </w:rPr>
            <w:t>Zarząd Dróg Powiatowych w Leżajsku</w:t>
          </w:r>
        </w:p>
      </w:tc>
      <w:tc>
        <w:tcPr>
          <w:tcW w:w="4814" w:type="dxa"/>
        </w:tcPr>
        <w:p w14:paraId="5D8BBA7B" w14:textId="64279D61" w:rsidR="009618F0" w:rsidRPr="009618F0" w:rsidRDefault="009618F0" w:rsidP="009618F0">
          <w:pPr>
            <w:pStyle w:val="Stopka"/>
            <w:jc w:val="right"/>
            <w:rPr>
              <w:rFonts w:ascii="Calibri" w:hAnsi="Calibri" w:cs="Calibri"/>
              <w:i/>
              <w:iCs/>
              <w:sz w:val="22"/>
              <w:szCs w:val="22"/>
            </w:rPr>
          </w:pPr>
          <w:r w:rsidRPr="009618F0">
            <w:rPr>
              <w:rFonts w:ascii="Calibri" w:hAnsi="Calibri" w:cs="Calibri"/>
              <w:i/>
              <w:iCs/>
              <w:sz w:val="22"/>
              <w:szCs w:val="22"/>
            </w:rPr>
            <w:t xml:space="preserve">Strona </w:t>
          </w:r>
          <w:r w:rsidRPr="009618F0">
            <w:rPr>
              <w:rFonts w:ascii="Calibri" w:hAnsi="Calibri" w:cs="Calibri"/>
              <w:i/>
              <w:iCs/>
              <w:sz w:val="22"/>
              <w:szCs w:val="22"/>
            </w:rPr>
            <w:fldChar w:fldCharType="begin"/>
          </w:r>
          <w:r w:rsidRPr="009618F0">
            <w:rPr>
              <w:rFonts w:ascii="Calibri" w:hAnsi="Calibri" w:cs="Calibri"/>
              <w:i/>
              <w:iCs/>
              <w:sz w:val="22"/>
              <w:szCs w:val="22"/>
            </w:rPr>
            <w:instrText xml:space="preserve"> PAGE   \* MERGEFORMAT </w:instrText>
          </w:r>
          <w:r w:rsidRPr="009618F0">
            <w:rPr>
              <w:rFonts w:ascii="Calibri" w:hAnsi="Calibri" w:cs="Calibri"/>
              <w:i/>
              <w:iCs/>
              <w:sz w:val="22"/>
              <w:szCs w:val="22"/>
            </w:rPr>
            <w:fldChar w:fldCharType="separate"/>
          </w:r>
          <w:r w:rsidR="00F90B0A">
            <w:rPr>
              <w:rFonts w:ascii="Calibri" w:hAnsi="Calibri" w:cs="Calibri"/>
              <w:i/>
              <w:iCs/>
              <w:noProof/>
              <w:sz w:val="22"/>
              <w:szCs w:val="22"/>
            </w:rPr>
            <w:t>8</w:t>
          </w:r>
          <w:r w:rsidRPr="009618F0">
            <w:rPr>
              <w:rFonts w:ascii="Calibri" w:hAnsi="Calibri" w:cs="Calibri"/>
              <w:i/>
              <w:iCs/>
              <w:sz w:val="22"/>
              <w:szCs w:val="22"/>
            </w:rPr>
            <w:fldChar w:fldCharType="end"/>
          </w:r>
          <w:r w:rsidRPr="009618F0">
            <w:rPr>
              <w:rFonts w:ascii="Calibri" w:hAnsi="Calibri" w:cs="Calibri"/>
              <w:i/>
              <w:iCs/>
              <w:sz w:val="22"/>
              <w:szCs w:val="22"/>
            </w:rPr>
            <w:t xml:space="preserve"> z </w:t>
          </w:r>
          <w:r w:rsidRPr="009618F0">
            <w:rPr>
              <w:rFonts w:ascii="Calibri" w:hAnsi="Calibri" w:cs="Calibri"/>
              <w:i/>
              <w:iCs/>
              <w:sz w:val="22"/>
              <w:szCs w:val="22"/>
            </w:rPr>
            <w:fldChar w:fldCharType="begin"/>
          </w:r>
          <w:r w:rsidRPr="009618F0">
            <w:rPr>
              <w:rFonts w:ascii="Calibri" w:hAnsi="Calibri" w:cs="Calibri"/>
              <w:i/>
              <w:iCs/>
              <w:sz w:val="22"/>
              <w:szCs w:val="22"/>
            </w:rPr>
            <w:instrText xml:space="preserve"> NUMPAGES   \* MERGEFORMAT </w:instrText>
          </w:r>
          <w:r w:rsidRPr="009618F0">
            <w:rPr>
              <w:rFonts w:ascii="Calibri" w:hAnsi="Calibri" w:cs="Calibri"/>
              <w:i/>
              <w:iCs/>
              <w:sz w:val="22"/>
              <w:szCs w:val="22"/>
            </w:rPr>
            <w:fldChar w:fldCharType="separate"/>
          </w:r>
          <w:r w:rsidR="00F90B0A">
            <w:rPr>
              <w:rFonts w:ascii="Calibri" w:hAnsi="Calibri" w:cs="Calibri"/>
              <w:i/>
              <w:iCs/>
              <w:noProof/>
              <w:sz w:val="22"/>
              <w:szCs w:val="22"/>
            </w:rPr>
            <w:t>8</w:t>
          </w:r>
          <w:r w:rsidRPr="009618F0">
            <w:rPr>
              <w:rFonts w:ascii="Calibri" w:hAnsi="Calibri" w:cs="Calibri"/>
              <w:i/>
              <w:iCs/>
              <w:sz w:val="22"/>
              <w:szCs w:val="22"/>
            </w:rPr>
            <w:fldChar w:fldCharType="end"/>
          </w:r>
        </w:p>
      </w:tc>
    </w:tr>
  </w:tbl>
  <w:p w14:paraId="1A708157" w14:textId="77777777" w:rsidR="009618F0" w:rsidRDefault="009618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11945" w14:textId="77777777" w:rsidR="00380DEB" w:rsidRDefault="00380DEB">
      <w:r>
        <w:separator/>
      </w:r>
    </w:p>
  </w:footnote>
  <w:footnote w:type="continuationSeparator" w:id="0">
    <w:p w14:paraId="4BD45B33" w14:textId="77777777" w:rsidR="00380DEB" w:rsidRDefault="00380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06CAD" w14:paraId="08C90092" w14:textId="77777777" w:rsidTr="008E6EFE">
      <w:tc>
        <w:tcPr>
          <w:tcW w:w="4531" w:type="dxa"/>
        </w:tcPr>
        <w:p w14:paraId="47D64575" w14:textId="28AD04D5" w:rsidR="00406CAD" w:rsidRDefault="00406CAD" w:rsidP="00406CAD">
          <w:pPr>
            <w:pStyle w:val="Nagwek"/>
            <w:rPr>
              <w:rFonts w:ascii="Arial" w:eastAsia="Times New Roman" w:hAnsi="Arial" w:cs="Arial"/>
              <w:color w:val="000000" w:themeColor="text1"/>
              <w:sz w:val="20"/>
            </w:rPr>
          </w:pPr>
          <w:r>
            <w:rPr>
              <w:rFonts w:ascii="Arial" w:eastAsia="Times New Roman" w:hAnsi="Arial" w:cs="Arial"/>
              <w:color w:val="000000" w:themeColor="text1"/>
              <w:sz w:val="20"/>
            </w:rPr>
            <w:t>ZDP.231.</w:t>
          </w:r>
          <w:r w:rsidR="00552CB3">
            <w:rPr>
              <w:rFonts w:ascii="Arial" w:eastAsia="Times New Roman" w:hAnsi="Arial" w:cs="Arial"/>
              <w:color w:val="000000" w:themeColor="text1"/>
              <w:sz w:val="20"/>
            </w:rPr>
            <w:t>4</w:t>
          </w:r>
          <w:r w:rsidRPr="000E0E17">
            <w:rPr>
              <w:rFonts w:ascii="Arial" w:eastAsia="Times New Roman" w:hAnsi="Arial" w:cs="Arial"/>
              <w:sz w:val="20"/>
            </w:rPr>
            <w:t>.</w:t>
          </w:r>
          <w:r w:rsidR="00974D47">
            <w:rPr>
              <w:rFonts w:ascii="Arial" w:eastAsia="Times New Roman" w:hAnsi="Arial" w:cs="Arial"/>
              <w:sz w:val="20"/>
            </w:rPr>
            <w:t>1</w:t>
          </w:r>
          <w:r w:rsidR="006E7E2A">
            <w:rPr>
              <w:rFonts w:ascii="Arial" w:eastAsia="Times New Roman" w:hAnsi="Arial" w:cs="Arial"/>
              <w:sz w:val="20"/>
            </w:rPr>
            <w:t>3</w:t>
          </w:r>
          <w:r w:rsidR="007E0341">
            <w:rPr>
              <w:rFonts w:ascii="Arial" w:eastAsia="Times New Roman" w:hAnsi="Arial" w:cs="Arial"/>
              <w:sz w:val="20"/>
            </w:rPr>
            <w:t>a</w:t>
          </w:r>
          <w:r w:rsidRPr="000E0E17">
            <w:rPr>
              <w:rFonts w:ascii="Arial" w:eastAsia="Times New Roman" w:hAnsi="Arial" w:cs="Arial"/>
              <w:sz w:val="20"/>
            </w:rPr>
            <w:t>.</w:t>
          </w:r>
          <w:r>
            <w:rPr>
              <w:rFonts w:ascii="Arial" w:eastAsia="Times New Roman" w:hAnsi="Arial" w:cs="Arial"/>
              <w:color w:val="000000" w:themeColor="text1"/>
              <w:sz w:val="20"/>
            </w:rPr>
            <w:t>202</w:t>
          </w:r>
          <w:r w:rsidR="00552CB3">
            <w:rPr>
              <w:rFonts w:ascii="Arial" w:eastAsia="Times New Roman" w:hAnsi="Arial" w:cs="Arial"/>
              <w:color w:val="000000" w:themeColor="text1"/>
              <w:sz w:val="20"/>
            </w:rPr>
            <w:t>2</w:t>
          </w:r>
        </w:p>
      </w:tc>
      <w:tc>
        <w:tcPr>
          <w:tcW w:w="4531" w:type="dxa"/>
        </w:tcPr>
        <w:p w14:paraId="0233657C" w14:textId="21685868" w:rsidR="00406CAD" w:rsidRPr="00965EA8" w:rsidRDefault="00406CAD" w:rsidP="00406CAD">
          <w:pPr>
            <w:pStyle w:val="Nagwek"/>
            <w:jc w:val="right"/>
            <w:rPr>
              <w:rFonts w:ascii="Arial" w:eastAsia="Times New Roman" w:hAnsi="Arial" w:cs="Arial"/>
              <w:b/>
              <w:bCs/>
              <w:color w:val="000000" w:themeColor="text1"/>
              <w:sz w:val="20"/>
            </w:rPr>
          </w:pPr>
        </w:p>
      </w:tc>
    </w:tr>
  </w:tbl>
  <w:p w14:paraId="0E9C1682" w14:textId="1E15DD44" w:rsidR="005A63DC" w:rsidRPr="005A63DC" w:rsidRDefault="005A63DC" w:rsidP="00406CAD">
    <w:pPr>
      <w:spacing w:after="120" w:line="276" w:lineRule="auto"/>
      <w:rPr>
        <w:rFonts w:ascii="Arial" w:eastAsia="Times New Roman" w:hAnsi="Arial" w:cs="Arial"/>
        <w:color w:val="00000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15:restartNumberingAfterBreak="0">
    <w:nsid w:val="00E90D2D"/>
    <w:multiLevelType w:val="hybridMultilevel"/>
    <w:tmpl w:val="4058EF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3565CC"/>
    <w:multiLevelType w:val="hybridMultilevel"/>
    <w:tmpl w:val="743CB9B2"/>
    <w:lvl w:ilvl="0" w:tplc="46325680">
      <w:start w:val="1"/>
      <w:numFmt w:val="decimal"/>
      <w:lvlText w:val="%1."/>
      <w:lvlJc w:val="left"/>
      <w:pPr>
        <w:ind w:left="867" w:hanging="432"/>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7" w15:restartNumberingAfterBreak="0">
    <w:nsid w:val="031735D5"/>
    <w:multiLevelType w:val="hybridMultilevel"/>
    <w:tmpl w:val="BF80429E"/>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581E7C"/>
    <w:multiLevelType w:val="hybridMultilevel"/>
    <w:tmpl w:val="7822371E"/>
    <w:lvl w:ilvl="0" w:tplc="804EB8D6">
      <w:start w:val="1"/>
      <w:numFmt w:val="decimal"/>
      <w:lvlText w:val="%1."/>
      <w:lvlJc w:val="left"/>
      <w:pPr>
        <w:ind w:left="792" w:hanging="432"/>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040B9B"/>
    <w:multiLevelType w:val="hybridMultilevel"/>
    <w:tmpl w:val="E95E7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085432"/>
    <w:multiLevelType w:val="hybridMultilevel"/>
    <w:tmpl w:val="88187972"/>
    <w:lvl w:ilvl="0" w:tplc="20ACBC62">
      <w:start w:val="1"/>
      <w:numFmt w:val="decimal"/>
      <w:lvlText w:val="%1."/>
      <w:lvlJc w:val="left"/>
      <w:pPr>
        <w:ind w:left="792" w:hanging="432"/>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0B4C51"/>
    <w:multiLevelType w:val="hybridMultilevel"/>
    <w:tmpl w:val="A42A91D2"/>
    <w:lvl w:ilvl="0" w:tplc="C2723F5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49725A2"/>
    <w:multiLevelType w:val="hybridMultilevel"/>
    <w:tmpl w:val="E75085D6"/>
    <w:lvl w:ilvl="0" w:tplc="20ACBC62">
      <w:start w:val="1"/>
      <w:numFmt w:val="decimal"/>
      <w:lvlText w:val="%1."/>
      <w:lvlJc w:val="left"/>
      <w:pPr>
        <w:ind w:left="792" w:hanging="432"/>
      </w:pPr>
      <w:rPr>
        <w:rFonts w:eastAsia="SimSun"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F03EA3"/>
    <w:multiLevelType w:val="hybridMultilevel"/>
    <w:tmpl w:val="A3EC2670"/>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B854A2"/>
    <w:multiLevelType w:val="hybridMultilevel"/>
    <w:tmpl w:val="3C96CF84"/>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607A4D"/>
    <w:multiLevelType w:val="hybridMultilevel"/>
    <w:tmpl w:val="0F4E678A"/>
    <w:lvl w:ilvl="0" w:tplc="804EB8D6">
      <w:start w:val="1"/>
      <w:numFmt w:val="decimal"/>
      <w:lvlText w:val="%1."/>
      <w:lvlJc w:val="left"/>
      <w:pPr>
        <w:ind w:left="792" w:hanging="432"/>
      </w:pPr>
      <w:rPr>
        <w:rFonts w:hint="default"/>
      </w:rPr>
    </w:lvl>
    <w:lvl w:ilvl="1" w:tplc="8A324890">
      <w:start w:val="1"/>
      <w:numFmt w:val="lowerLetter"/>
      <w:lvlText w:val="%2)"/>
      <w:lvlJc w:val="left"/>
      <w:pPr>
        <w:ind w:left="1500" w:hanging="42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C16270"/>
    <w:multiLevelType w:val="multilevel"/>
    <w:tmpl w:val="4394E3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CD0191"/>
    <w:multiLevelType w:val="hybridMultilevel"/>
    <w:tmpl w:val="991AF3E0"/>
    <w:lvl w:ilvl="0" w:tplc="20ACBC62">
      <w:start w:val="1"/>
      <w:numFmt w:val="decimal"/>
      <w:lvlText w:val="%1."/>
      <w:lvlJc w:val="left"/>
      <w:pPr>
        <w:ind w:left="792" w:hanging="432"/>
      </w:pPr>
      <w:rPr>
        <w:rFonts w:eastAsia="SimSun"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765448"/>
    <w:multiLevelType w:val="hybridMultilevel"/>
    <w:tmpl w:val="6C3A7CAE"/>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9" w15:restartNumberingAfterBreak="0">
    <w:nsid w:val="3741744F"/>
    <w:multiLevelType w:val="hybridMultilevel"/>
    <w:tmpl w:val="4E0A3A48"/>
    <w:lvl w:ilvl="0" w:tplc="804EB8D6">
      <w:start w:val="1"/>
      <w:numFmt w:val="decimal"/>
      <w:lvlText w:val="%1."/>
      <w:lvlJc w:val="left"/>
      <w:pPr>
        <w:ind w:left="792" w:hanging="432"/>
      </w:pPr>
      <w:rPr>
        <w:rFonts w:eastAsia="Times New Roman" w:hint="default"/>
      </w:rPr>
    </w:lvl>
    <w:lvl w:ilvl="1" w:tplc="69845670">
      <w:start w:val="1"/>
      <w:numFmt w:val="lowerLetter"/>
      <w:lvlText w:val="%2)"/>
      <w:lvlJc w:val="left"/>
      <w:pPr>
        <w:ind w:left="1500" w:hanging="420"/>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76544"/>
    <w:multiLevelType w:val="hybridMultilevel"/>
    <w:tmpl w:val="89F27D22"/>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1" w15:restartNumberingAfterBreak="0">
    <w:nsid w:val="3F903C3A"/>
    <w:multiLevelType w:val="multilevel"/>
    <w:tmpl w:val="7548E65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2E71F7"/>
    <w:multiLevelType w:val="hybridMultilevel"/>
    <w:tmpl w:val="F5BE2244"/>
    <w:lvl w:ilvl="0" w:tplc="46325680">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43D21"/>
    <w:multiLevelType w:val="hybridMultilevel"/>
    <w:tmpl w:val="B80AC71C"/>
    <w:lvl w:ilvl="0" w:tplc="804EB8D6">
      <w:start w:val="1"/>
      <w:numFmt w:val="decimal"/>
      <w:lvlText w:val="%1."/>
      <w:lvlJc w:val="left"/>
      <w:pPr>
        <w:ind w:left="792" w:hanging="432"/>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B56876"/>
    <w:multiLevelType w:val="hybridMultilevel"/>
    <w:tmpl w:val="75C8E826"/>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5" w15:restartNumberingAfterBreak="0">
    <w:nsid w:val="4A7A72C8"/>
    <w:multiLevelType w:val="hybridMultilevel"/>
    <w:tmpl w:val="F222B23A"/>
    <w:lvl w:ilvl="0" w:tplc="907C7E4E">
      <w:start w:val="2"/>
      <w:numFmt w:val="decimal"/>
      <w:lvlText w:val="%1."/>
      <w:lvlJc w:val="left"/>
      <w:pPr>
        <w:ind w:left="360" w:hanging="360"/>
      </w:pPr>
      <w:rPr>
        <w:rFonts w:hint="default"/>
      </w:rPr>
    </w:lvl>
    <w:lvl w:ilvl="1" w:tplc="14AEACD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2272E9"/>
    <w:multiLevelType w:val="hybridMultilevel"/>
    <w:tmpl w:val="89F27D22"/>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7" w15:restartNumberingAfterBreak="0">
    <w:nsid w:val="4CCF7909"/>
    <w:multiLevelType w:val="hybridMultilevel"/>
    <w:tmpl w:val="49387DF8"/>
    <w:lvl w:ilvl="0" w:tplc="1C2E5E0C">
      <w:start w:val="1"/>
      <w:numFmt w:val="decimal"/>
      <w:lvlText w:val="%1."/>
      <w:lvlJc w:val="left"/>
      <w:pPr>
        <w:ind w:left="510"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8" w15:restartNumberingAfterBreak="0">
    <w:nsid w:val="51613B45"/>
    <w:multiLevelType w:val="multilevel"/>
    <w:tmpl w:val="F434324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0C5264"/>
    <w:multiLevelType w:val="multilevel"/>
    <w:tmpl w:val="45F6512C"/>
    <w:lvl w:ilvl="0">
      <w:start w:val="1"/>
      <w:numFmt w:val="lowerLetter"/>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897069"/>
    <w:multiLevelType w:val="hybridMultilevel"/>
    <w:tmpl w:val="6BAC2C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1F83631"/>
    <w:multiLevelType w:val="hybridMultilevel"/>
    <w:tmpl w:val="DB84F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6801AB"/>
    <w:multiLevelType w:val="hybridMultilevel"/>
    <w:tmpl w:val="BC98B1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5440B3"/>
    <w:multiLevelType w:val="hybridMultilevel"/>
    <w:tmpl w:val="FCCA8700"/>
    <w:lvl w:ilvl="0" w:tplc="9B1888B0">
      <w:start w:val="1"/>
      <w:numFmt w:val="lowerLetter"/>
      <w:lvlText w:val="%1)"/>
      <w:lvlJc w:val="left"/>
      <w:pPr>
        <w:ind w:left="644" w:hanging="360"/>
      </w:pPr>
      <w:rPr>
        <w:strike w:val="0"/>
        <w:dstrike w:val="0"/>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15:restartNumberingAfterBreak="0">
    <w:nsid w:val="6AF46AEA"/>
    <w:multiLevelType w:val="hybridMultilevel"/>
    <w:tmpl w:val="A5763AB8"/>
    <w:lvl w:ilvl="0" w:tplc="4EF2236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6B95ACE"/>
    <w:multiLevelType w:val="hybridMultilevel"/>
    <w:tmpl w:val="ADD2DD1E"/>
    <w:lvl w:ilvl="0" w:tplc="804EB8D6">
      <w:start w:val="1"/>
      <w:numFmt w:val="decimal"/>
      <w:lvlText w:val="%1."/>
      <w:lvlJc w:val="left"/>
      <w:pPr>
        <w:ind w:left="792" w:hanging="432"/>
      </w:pPr>
      <w:rPr>
        <w:rFonts w:hint="default"/>
      </w:rPr>
    </w:lvl>
    <w:lvl w:ilvl="1" w:tplc="9746C208">
      <w:start w:val="1"/>
      <w:numFmt w:val="decimal"/>
      <w:lvlText w:val="%2)"/>
      <w:lvlJc w:val="left"/>
      <w:pPr>
        <w:ind w:left="1512" w:hanging="432"/>
      </w:pPr>
      <w:rPr>
        <w:rFonts w:hint="default"/>
      </w:rPr>
    </w:lvl>
    <w:lvl w:ilvl="2" w:tplc="66AA16FC">
      <w:start w:val="1"/>
      <w:numFmt w:val="lowerLetter"/>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A3CC7"/>
    <w:multiLevelType w:val="hybridMultilevel"/>
    <w:tmpl w:val="A62EE564"/>
    <w:lvl w:ilvl="0" w:tplc="1C2E5E0C">
      <w:start w:val="1"/>
      <w:numFmt w:val="decimal"/>
      <w:lvlText w:val="%1."/>
      <w:lvlJc w:val="left"/>
      <w:pPr>
        <w:ind w:left="4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941DF7"/>
    <w:multiLevelType w:val="hybridMultilevel"/>
    <w:tmpl w:val="62D26770"/>
    <w:lvl w:ilvl="0" w:tplc="804EB8D6">
      <w:start w:val="1"/>
      <w:numFmt w:val="decimal"/>
      <w:lvlText w:val="%1."/>
      <w:lvlJc w:val="left"/>
      <w:pPr>
        <w:ind w:left="1584" w:hanging="432"/>
      </w:pPr>
      <w:rPr>
        <w:rFonts w:eastAsia="Times New Roman"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8" w15:restartNumberingAfterBreak="0">
    <w:nsid w:val="7E2473EF"/>
    <w:multiLevelType w:val="hybridMultilevel"/>
    <w:tmpl w:val="83B4124C"/>
    <w:lvl w:ilvl="0" w:tplc="20ACBC62">
      <w:start w:val="1"/>
      <w:numFmt w:val="decimal"/>
      <w:lvlText w:val="%1."/>
      <w:lvlJc w:val="left"/>
      <w:pPr>
        <w:ind w:left="792" w:hanging="432"/>
      </w:pPr>
      <w:rPr>
        <w:rFonts w:eastAsia="SimSu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1714614">
    <w:abstractNumId w:val="0"/>
  </w:num>
  <w:num w:numId="2" w16cid:durableId="1661738359">
    <w:abstractNumId w:val="1"/>
  </w:num>
  <w:num w:numId="3" w16cid:durableId="1663503882">
    <w:abstractNumId w:val="2"/>
  </w:num>
  <w:num w:numId="4" w16cid:durableId="913584376">
    <w:abstractNumId w:val="3"/>
  </w:num>
  <w:num w:numId="5" w16cid:durableId="1718118535">
    <w:abstractNumId w:val="4"/>
  </w:num>
  <w:num w:numId="6" w16cid:durableId="1093354660">
    <w:abstractNumId w:val="22"/>
  </w:num>
  <w:num w:numId="7" w16cid:durableId="655885636">
    <w:abstractNumId w:val="32"/>
  </w:num>
  <w:num w:numId="8" w16cid:durableId="2244122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0110825">
    <w:abstractNumId w:val="6"/>
  </w:num>
  <w:num w:numId="10" w16cid:durableId="14710944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3482154">
    <w:abstractNumId w:val="24"/>
  </w:num>
  <w:num w:numId="12" w16cid:durableId="285159618">
    <w:abstractNumId w:val="26"/>
  </w:num>
  <w:num w:numId="13" w16cid:durableId="2089647831">
    <w:abstractNumId w:val="20"/>
  </w:num>
  <w:num w:numId="14" w16cid:durableId="1553422439">
    <w:abstractNumId w:val="27"/>
  </w:num>
  <w:num w:numId="15" w16cid:durableId="173156508">
    <w:abstractNumId w:val="18"/>
  </w:num>
  <w:num w:numId="16" w16cid:durableId="1809937121">
    <w:abstractNumId w:val="7"/>
  </w:num>
  <w:num w:numId="17" w16cid:durableId="980427840">
    <w:abstractNumId w:val="36"/>
  </w:num>
  <w:num w:numId="18" w16cid:durableId="1228221603">
    <w:abstractNumId w:val="13"/>
  </w:num>
  <w:num w:numId="19" w16cid:durableId="293604962">
    <w:abstractNumId w:val="23"/>
  </w:num>
  <w:num w:numId="20" w16cid:durableId="1578245050">
    <w:abstractNumId w:val="35"/>
  </w:num>
  <w:num w:numId="21" w16cid:durableId="2028217661">
    <w:abstractNumId w:val="14"/>
  </w:num>
  <w:num w:numId="22" w16cid:durableId="1289161664">
    <w:abstractNumId w:val="15"/>
  </w:num>
  <w:num w:numId="23" w16cid:durableId="534735821">
    <w:abstractNumId w:val="19"/>
  </w:num>
  <w:num w:numId="24" w16cid:durableId="943922830">
    <w:abstractNumId w:val="8"/>
  </w:num>
  <w:num w:numId="25" w16cid:durableId="773210614">
    <w:abstractNumId w:val="37"/>
  </w:num>
  <w:num w:numId="26" w16cid:durableId="1183828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187580">
    <w:abstractNumId w:val="21"/>
  </w:num>
  <w:num w:numId="28" w16cid:durableId="361708304">
    <w:abstractNumId w:val="29"/>
  </w:num>
  <w:num w:numId="29" w16cid:durableId="556865811">
    <w:abstractNumId w:val="9"/>
  </w:num>
  <w:num w:numId="30" w16cid:durableId="678314883">
    <w:abstractNumId w:val="10"/>
  </w:num>
  <w:num w:numId="31" w16cid:durableId="1541287381">
    <w:abstractNumId w:val="38"/>
  </w:num>
  <w:num w:numId="32" w16cid:durableId="1423910416">
    <w:abstractNumId w:val="17"/>
  </w:num>
  <w:num w:numId="33" w16cid:durableId="737019352">
    <w:abstractNumId w:val="12"/>
  </w:num>
  <w:num w:numId="34" w16cid:durableId="442843348">
    <w:abstractNumId w:val="28"/>
  </w:num>
  <w:num w:numId="35" w16cid:durableId="911811510">
    <w:abstractNumId w:val="16"/>
  </w:num>
  <w:num w:numId="36" w16cid:durableId="1789352497">
    <w:abstractNumId w:val="30"/>
  </w:num>
  <w:num w:numId="37" w16cid:durableId="333996173">
    <w:abstractNumId w:val="25"/>
  </w:num>
  <w:num w:numId="38" w16cid:durableId="633415192">
    <w:abstractNumId w:val="31"/>
  </w:num>
  <w:num w:numId="39" w16cid:durableId="1406341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3F4"/>
    <w:rsid w:val="000208E1"/>
    <w:rsid w:val="0005774E"/>
    <w:rsid w:val="000A7107"/>
    <w:rsid w:val="000B5502"/>
    <w:rsid w:val="000D44CA"/>
    <w:rsid w:val="000E0E17"/>
    <w:rsid w:val="00135708"/>
    <w:rsid w:val="00193A9A"/>
    <w:rsid w:val="001E35F4"/>
    <w:rsid w:val="00220A84"/>
    <w:rsid w:val="002800A9"/>
    <w:rsid w:val="00291BA7"/>
    <w:rsid w:val="002D13E3"/>
    <w:rsid w:val="002F0841"/>
    <w:rsid w:val="00312EE1"/>
    <w:rsid w:val="0032373B"/>
    <w:rsid w:val="00340675"/>
    <w:rsid w:val="00345FD8"/>
    <w:rsid w:val="003561DA"/>
    <w:rsid w:val="00367697"/>
    <w:rsid w:val="00373A39"/>
    <w:rsid w:val="00380DEB"/>
    <w:rsid w:val="003A442C"/>
    <w:rsid w:val="003C47BF"/>
    <w:rsid w:val="003C48F1"/>
    <w:rsid w:val="00406CAD"/>
    <w:rsid w:val="00452FD3"/>
    <w:rsid w:val="004922D6"/>
    <w:rsid w:val="004E3DA0"/>
    <w:rsid w:val="00504D75"/>
    <w:rsid w:val="005317BE"/>
    <w:rsid w:val="00552CB3"/>
    <w:rsid w:val="00566334"/>
    <w:rsid w:val="0059406E"/>
    <w:rsid w:val="005A63DC"/>
    <w:rsid w:val="005B5D21"/>
    <w:rsid w:val="005E1BB2"/>
    <w:rsid w:val="00612DA7"/>
    <w:rsid w:val="00623C29"/>
    <w:rsid w:val="00643BF6"/>
    <w:rsid w:val="00667627"/>
    <w:rsid w:val="00676F77"/>
    <w:rsid w:val="006823E1"/>
    <w:rsid w:val="006D14B0"/>
    <w:rsid w:val="006E6948"/>
    <w:rsid w:val="006E7E2A"/>
    <w:rsid w:val="00727FCD"/>
    <w:rsid w:val="00732791"/>
    <w:rsid w:val="00732F94"/>
    <w:rsid w:val="007B03DD"/>
    <w:rsid w:val="007B7C89"/>
    <w:rsid w:val="007E0341"/>
    <w:rsid w:val="007E3E69"/>
    <w:rsid w:val="007F47D7"/>
    <w:rsid w:val="00815A9D"/>
    <w:rsid w:val="008248CF"/>
    <w:rsid w:val="00875F99"/>
    <w:rsid w:val="00890673"/>
    <w:rsid w:val="008A5AE2"/>
    <w:rsid w:val="008D0F90"/>
    <w:rsid w:val="008E6EFE"/>
    <w:rsid w:val="008E7400"/>
    <w:rsid w:val="008F01B7"/>
    <w:rsid w:val="00906DCB"/>
    <w:rsid w:val="009165BC"/>
    <w:rsid w:val="00950ADB"/>
    <w:rsid w:val="009618F0"/>
    <w:rsid w:val="00974D47"/>
    <w:rsid w:val="009916B0"/>
    <w:rsid w:val="009C4D99"/>
    <w:rsid w:val="009E1637"/>
    <w:rsid w:val="00A70563"/>
    <w:rsid w:val="00AC532B"/>
    <w:rsid w:val="00AF0B99"/>
    <w:rsid w:val="00B26491"/>
    <w:rsid w:val="00B64A8B"/>
    <w:rsid w:val="00B771C8"/>
    <w:rsid w:val="00C05E49"/>
    <w:rsid w:val="00C144C9"/>
    <w:rsid w:val="00C258F8"/>
    <w:rsid w:val="00C44D08"/>
    <w:rsid w:val="00C81C9C"/>
    <w:rsid w:val="00CA6D46"/>
    <w:rsid w:val="00CA7C00"/>
    <w:rsid w:val="00D00567"/>
    <w:rsid w:val="00D1542A"/>
    <w:rsid w:val="00D3584B"/>
    <w:rsid w:val="00D36497"/>
    <w:rsid w:val="00D5368F"/>
    <w:rsid w:val="00D715DA"/>
    <w:rsid w:val="00D747DF"/>
    <w:rsid w:val="00DB44A0"/>
    <w:rsid w:val="00E2059A"/>
    <w:rsid w:val="00E766CB"/>
    <w:rsid w:val="00E94F66"/>
    <w:rsid w:val="00EB0A7C"/>
    <w:rsid w:val="00EC53F4"/>
    <w:rsid w:val="00F430D0"/>
    <w:rsid w:val="00F90B0A"/>
    <w:rsid w:val="00FB7C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0BD1B8"/>
  <w14:defaultImageDpi w14:val="0"/>
  <w15:docId w15:val="{0DA5ED68-A909-41C2-8B47-3AA9A517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sz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olor w:val="auto"/>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sz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hAnsi="Times New Roman"/>
      <w:sz w:val="24"/>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sz w:val="2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ListLabel9">
    <w:name w:val="ListLabel 9"/>
    <w:rPr>
      <w:b/>
    </w:rPr>
  </w:style>
  <w:style w:type="character" w:customStyle="1" w:styleId="ListLabel2">
    <w:name w:val="ListLabel 2"/>
  </w:style>
  <w:style w:type="character" w:styleId="Odwoanieprzypisudolnego">
    <w:name w:val="footnote reference"/>
    <w:basedOn w:val="Domylnaczcionkaakapitu"/>
    <w:uiPriority w:val="99"/>
    <w:rPr>
      <w:rFonts w:cs="Times New Roman"/>
      <w:vertAlign w:val="superscript"/>
    </w:rPr>
  </w:style>
  <w:style w:type="character" w:customStyle="1" w:styleId="ListLabel7">
    <w:name w:val="ListLabel 7"/>
  </w:style>
  <w:style w:type="character" w:customStyle="1" w:styleId="ListLabel3">
    <w:name w:val="ListLabel 3"/>
  </w:style>
  <w:style w:type="character" w:customStyle="1" w:styleId="ListLabel10">
    <w:name w:val="ListLabel 10"/>
    <w:rPr>
      <w:sz w:val="24"/>
    </w:rPr>
  </w:style>
  <w:style w:type="character" w:customStyle="1" w:styleId="Znakiprzypiswdolnych">
    <w:name w:val="Znaki przypisów dolnych"/>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RTFNum181">
    <w:name w:val="RTF_Num 18 1"/>
    <w:rPr>
      <w:rFonts w:ascii="Times New Roman" w:hAnsi="Times New Roman"/>
    </w:rPr>
  </w:style>
  <w:style w:type="character" w:customStyle="1" w:styleId="RTFNum182">
    <w:name w:val="RTF_Num 18 2"/>
    <w:rPr>
      <w:rFonts w:ascii="Times New Roman" w:hAnsi="Times New Roman"/>
    </w:rPr>
  </w:style>
  <w:style w:type="character" w:customStyle="1" w:styleId="RTFNum183">
    <w:name w:val="RTF_Num 18 3"/>
    <w:rPr>
      <w:rFonts w:ascii="Times New Roman" w:hAnsi="Times New Roman"/>
    </w:rPr>
  </w:style>
  <w:style w:type="character" w:customStyle="1" w:styleId="RTFNum184">
    <w:name w:val="RTF_Num 18 4"/>
    <w:rPr>
      <w:rFonts w:ascii="Times New Roman" w:hAnsi="Times New Roman"/>
    </w:rPr>
  </w:style>
  <w:style w:type="character" w:customStyle="1" w:styleId="RTFNum185">
    <w:name w:val="RTF_Num 18 5"/>
    <w:rPr>
      <w:rFonts w:ascii="Times New Roman" w:hAnsi="Times New Roman"/>
    </w:rPr>
  </w:style>
  <w:style w:type="character" w:customStyle="1" w:styleId="RTFNum186">
    <w:name w:val="RTF_Num 18 6"/>
    <w:rPr>
      <w:rFonts w:ascii="Times New Roman" w:hAnsi="Times New Roman"/>
    </w:rPr>
  </w:style>
  <w:style w:type="character" w:customStyle="1" w:styleId="RTFNum187">
    <w:name w:val="RTF_Num 18 7"/>
    <w:rPr>
      <w:rFonts w:ascii="Times New Roman" w:hAnsi="Times New Roman"/>
    </w:rPr>
  </w:style>
  <w:style w:type="character" w:customStyle="1" w:styleId="RTFNum188">
    <w:name w:val="RTF_Num 18 8"/>
    <w:rPr>
      <w:rFonts w:ascii="Times New Roman" w:hAnsi="Times New Roman"/>
    </w:rPr>
  </w:style>
  <w:style w:type="character" w:customStyle="1" w:styleId="RTFNum189">
    <w:name w:val="RTF_Num 18 9"/>
    <w:rPr>
      <w:rFonts w:ascii="Times New Roman" w:hAnsi="Times New Roman"/>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Tekstprzypisudolnego">
    <w:name w:val="footnote text"/>
    <w:basedOn w:val="Normalny"/>
    <w:link w:val="TekstprzypisudolnegoZnak"/>
    <w:uiPriority w:val="99"/>
    <w:pPr>
      <w:spacing w:line="100" w:lineRule="atLeast"/>
    </w:pPr>
    <w:rPr>
      <w:rFonts w:eastAsia="Times New Roman" w:cs="Times New Roman"/>
      <w:sz w:val="20"/>
      <w:szCs w:val="20"/>
    </w:rPr>
  </w:style>
  <w:style w:type="character" w:customStyle="1" w:styleId="TekstprzypisudolnegoZnak">
    <w:name w:val="Tekst przypisu dolnego Znak"/>
    <w:basedOn w:val="Domylnaczcionkaakapitu"/>
    <w:link w:val="Tekstprzypisudolnego"/>
    <w:uiPriority w:val="99"/>
    <w:semiHidden/>
    <w:locked/>
    <w:rPr>
      <w:rFonts w:eastAsia="SimSun" w:cs="Mangal"/>
      <w:kern w:val="1"/>
      <w:sz w:val="18"/>
      <w:szCs w:val="18"/>
      <w:lang w:val="x-none" w:eastAsia="hi-IN" w:bidi="hi-IN"/>
    </w:rPr>
  </w:style>
  <w:style w:type="paragraph" w:customStyle="1" w:styleId="Default">
    <w:name w:val="Default"/>
    <w:pPr>
      <w:widowControl w:val="0"/>
      <w:suppressAutoHyphens/>
    </w:pPr>
    <w:rPr>
      <w:rFonts w:eastAsia="SimSun" w:cs="Lucida Sans"/>
      <w:color w:val="000000"/>
      <w:kern w:val="1"/>
      <w:sz w:val="24"/>
      <w:szCs w:val="24"/>
      <w:lang w:eastAsia="hi-IN" w:bidi="hi-IN"/>
    </w:r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semiHidden/>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643BF6"/>
    <w:rPr>
      <w:rFonts w:cs="Times New Roman"/>
      <w:color w:val="FF0000"/>
      <w:u w:val="single" w:color="FF0000"/>
    </w:rPr>
  </w:style>
  <w:style w:type="paragraph" w:styleId="Tekstprzypisukocowego">
    <w:name w:val="endnote text"/>
    <w:basedOn w:val="Normalny"/>
    <w:link w:val="TekstprzypisukocowegoZnak"/>
    <w:uiPriority w:val="99"/>
    <w:semiHidden/>
    <w:unhideWhenUsed/>
    <w:rsid w:val="00890673"/>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890673"/>
    <w:rPr>
      <w:rFonts w:eastAsia="SimSun" w:cs="Mangal"/>
      <w:kern w:val="1"/>
      <w:szCs w:val="18"/>
      <w:lang w:eastAsia="hi-IN" w:bidi="hi-IN"/>
    </w:rPr>
  </w:style>
  <w:style w:type="character" w:styleId="Odwoanieprzypisukocowego">
    <w:name w:val="endnote reference"/>
    <w:basedOn w:val="Domylnaczcionkaakapitu"/>
    <w:uiPriority w:val="99"/>
    <w:semiHidden/>
    <w:unhideWhenUsed/>
    <w:rsid w:val="00890673"/>
    <w:rPr>
      <w:vertAlign w:val="superscript"/>
    </w:rPr>
  </w:style>
  <w:style w:type="paragraph" w:styleId="Akapitzlist">
    <w:name w:val="List Paragraph"/>
    <w:basedOn w:val="Normalny"/>
    <w:uiPriority w:val="99"/>
    <w:qFormat/>
    <w:rsid w:val="006823E1"/>
    <w:pPr>
      <w:ind w:left="720"/>
      <w:contextualSpacing/>
    </w:pPr>
    <w:rPr>
      <w:rFonts w:cs="Mangal"/>
      <w:szCs w:val="21"/>
    </w:rPr>
  </w:style>
  <w:style w:type="paragraph" w:styleId="Tekstpodstawowywcity">
    <w:name w:val="Body Text Indent"/>
    <w:basedOn w:val="Normalny"/>
    <w:link w:val="TekstpodstawowywcityZnak"/>
    <w:uiPriority w:val="99"/>
    <w:semiHidden/>
    <w:unhideWhenUsed/>
    <w:rsid w:val="00D1542A"/>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D1542A"/>
    <w:rPr>
      <w:rFonts w:eastAsia="SimSun" w:cs="Mangal"/>
      <w:kern w:val="1"/>
      <w:sz w:val="24"/>
      <w:szCs w:val="21"/>
      <w:lang w:eastAsia="hi-IN" w:bidi="hi-IN"/>
    </w:rPr>
  </w:style>
  <w:style w:type="table" w:styleId="Tabela-Siatka">
    <w:name w:val="Table Grid"/>
    <w:basedOn w:val="Standardowy"/>
    <w:uiPriority w:val="39"/>
    <w:rsid w:val="0096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E3E69"/>
    <w:rPr>
      <w:sz w:val="16"/>
      <w:szCs w:val="16"/>
    </w:rPr>
  </w:style>
  <w:style w:type="paragraph" w:styleId="Tekstkomentarza">
    <w:name w:val="annotation text"/>
    <w:basedOn w:val="Normalny"/>
    <w:link w:val="TekstkomentarzaZnak"/>
    <w:uiPriority w:val="99"/>
    <w:semiHidden/>
    <w:unhideWhenUsed/>
    <w:rsid w:val="007E3E69"/>
    <w:rPr>
      <w:rFonts w:cs="Mangal"/>
      <w:sz w:val="20"/>
      <w:szCs w:val="18"/>
    </w:rPr>
  </w:style>
  <w:style w:type="character" w:customStyle="1" w:styleId="TekstkomentarzaZnak">
    <w:name w:val="Tekst komentarza Znak"/>
    <w:basedOn w:val="Domylnaczcionkaakapitu"/>
    <w:link w:val="Tekstkomentarza"/>
    <w:uiPriority w:val="99"/>
    <w:semiHidden/>
    <w:rsid w:val="007E3E69"/>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7E3E69"/>
    <w:rPr>
      <w:b/>
      <w:bCs/>
    </w:rPr>
  </w:style>
  <w:style w:type="character" w:customStyle="1" w:styleId="TematkomentarzaZnak">
    <w:name w:val="Temat komentarza Znak"/>
    <w:basedOn w:val="TekstkomentarzaZnak"/>
    <w:link w:val="Tematkomentarza"/>
    <w:uiPriority w:val="99"/>
    <w:semiHidden/>
    <w:rsid w:val="007E3E69"/>
    <w:rPr>
      <w:rFonts w:eastAsia="SimSun" w:cs="Mangal"/>
      <w:b/>
      <w:bCs/>
      <w:kern w:val="1"/>
      <w:szCs w:val="18"/>
      <w:lang w:eastAsia="hi-IN" w:bidi="hi-IN"/>
    </w:rPr>
  </w:style>
  <w:style w:type="paragraph" w:styleId="Poprawka">
    <w:name w:val="Revision"/>
    <w:hidden/>
    <w:uiPriority w:val="99"/>
    <w:semiHidden/>
    <w:rsid w:val="00504D75"/>
    <w:rPr>
      <w:rFonts w:eastAsia="SimSun" w:cs="Mangal"/>
      <w:kern w:val="1"/>
      <w:sz w:val="24"/>
      <w:szCs w:val="21"/>
      <w:lang w:eastAsia="hi-IN" w:bidi="hi-IN"/>
    </w:rPr>
  </w:style>
  <w:style w:type="paragraph" w:styleId="Tekstdymka">
    <w:name w:val="Balloon Text"/>
    <w:basedOn w:val="Normalny"/>
    <w:link w:val="TekstdymkaZnak"/>
    <w:uiPriority w:val="99"/>
    <w:semiHidden/>
    <w:unhideWhenUsed/>
    <w:rsid w:val="00193A9A"/>
    <w:rPr>
      <w:rFonts w:ascii="Segoe UI" w:hAnsi="Segoe UI" w:cs="Mangal"/>
      <w:sz w:val="18"/>
      <w:szCs w:val="16"/>
    </w:rPr>
  </w:style>
  <w:style w:type="character" w:customStyle="1" w:styleId="TekstdymkaZnak">
    <w:name w:val="Tekst dymka Znak"/>
    <w:basedOn w:val="Domylnaczcionkaakapitu"/>
    <w:link w:val="Tekstdymka"/>
    <w:uiPriority w:val="99"/>
    <w:semiHidden/>
    <w:rsid w:val="00193A9A"/>
    <w:rPr>
      <w:rFonts w:ascii="Segoe UI" w:eastAsia="SimSun"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13721">
      <w:bodyDiv w:val="1"/>
      <w:marLeft w:val="0"/>
      <w:marRight w:val="0"/>
      <w:marTop w:val="0"/>
      <w:marBottom w:val="0"/>
      <w:divBdr>
        <w:top w:val="none" w:sz="0" w:space="0" w:color="auto"/>
        <w:left w:val="none" w:sz="0" w:space="0" w:color="auto"/>
        <w:bottom w:val="none" w:sz="0" w:space="0" w:color="auto"/>
        <w:right w:val="none" w:sz="0" w:space="0" w:color="auto"/>
      </w:divBdr>
    </w:div>
    <w:div w:id="1266378859">
      <w:bodyDiv w:val="1"/>
      <w:marLeft w:val="0"/>
      <w:marRight w:val="0"/>
      <w:marTop w:val="0"/>
      <w:marBottom w:val="0"/>
      <w:divBdr>
        <w:top w:val="none" w:sz="0" w:space="0" w:color="auto"/>
        <w:left w:val="none" w:sz="0" w:space="0" w:color="auto"/>
        <w:bottom w:val="none" w:sz="0" w:space="0" w:color="auto"/>
        <w:right w:val="none" w:sz="0" w:space="0" w:color="auto"/>
      </w:divBdr>
    </w:div>
    <w:div w:id="197521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2409</Words>
  <Characters>14460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Stańczuk, Anna</dc:creator>
  <cp:keywords/>
  <dc:description/>
  <cp:lastModifiedBy>Agnieszka Filipek</cp:lastModifiedBy>
  <cp:revision>9</cp:revision>
  <cp:lastPrinted>2022-10-06T06:39:00Z</cp:lastPrinted>
  <dcterms:created xsi:type="dcterms:W3CDTF">2022-10-03T09:11:00Z</dcterms:created>
  <dcterms:modified xsi:type="dcterms:W3CDTF">2022-10-25T08:14:00Z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2021-01-29 11:17:29</vt:lpwstr>
  </property>
  <property fmtid="{D5CDD505-2E9C-101B-9397-08002B2CF9AE}" pid="4" name="wk_stat:znaki:liczba">
    <vt:lpwstr>12256</vt:lpwstr>
  </property>
  <property fmtid="{D5CDD505-2E9C-101B-9397-08002B2CF9AE}" pid="5" name="ZNAKI:">
    <vt:lpwstr>12256</vt:lpwstr>
  </property>
  <property fmtid="{D5CDD505-2E9C-101B-9397-08002B2CF9AE}" pid="6" name="wk_stat:linki:liczba">
    <vt:lpwstr>0</vt:lpwstr>
  </property>
</Properties>
</file>